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F87" w:rsidRPr="00874999" w:rsidRDefault="00360F87">
      <w:pPr>
        <w:pStyle w:val="ac"/>
        <w:rPr>
          <w:b/>
          <w:szCs w:val="28"/>
          <w:lang w:val="en-US"/>
        </w:rPr>
      </w:pPr>
      <w:r>
        <w:rPr>
          <w:b/>
          <w:szCs w:val="28"/>
        </w:rPr>
        <w:t xml:space="preserve">ПРОТОКОЛ № </w:t>
      </w:r>
      <w:r w:rsidR="0047544D">
        <w:rPr>
          <w:b/>
          <w:szCs w:val="28"/>
          <w:lang w:val="en-US"/>
        </w:rPr>
        <w:t>4</w:t>
      </w:r>
      <w:r w:rsidR="0025542B" w:rsidRPr="00757BB3">
        <w:rPr>
          <w:b/>
          <w:szCs w:val="28"/>
        </w:rPr>
        <w:t>.</w:t>
      </w:r>
      <w:r w:rsidR="007A0B65">
        <w:rPr>
          <w:b/>
          <w:szCs w:val="28"/>
        </w:rPr>
        <w:t>6</w:t>
      </w:r>
      <w:r>
        <w:rPr>
          <w:b/>
          <w:szCs w:val="28"/>
        </w:rPr>
        <w:t>/201</w:t>
      </w:r>
      <w:r w:rsidR="00874999">
        <w:rPr>
          <w:b/>
          <w:szCs w:val="28"/>
          <w:lang w:val="en-US"/>
        </w:rPr>
        <w:t>6</w:t>
      </w:r>
    </w:p>
    <w:p w:rsidR="00360F87" w:rsidRDefault="00360F87">
      <w:pPr>
        <w:pStyle w:val="ac"/>
        <w:rPr>
          <w:b/>
          <w:szCs w:val="28"/>
        </w:rPr>
      </w:pPr>
    </w:p>
    <w:p w:rsidR="00757BB3" w:rsidRDefault="00757BB3" w:rsidP="00757BB3">
      <w:pPr>
        <w:pStyle w:val="31"/>
        <w:rPr>
          <w:bCs/>
          <w:szCs w:val="28"/>
        </w:rPr>
      </w:pPr>
      <w:r>
        <w:rPr>
          <w:bCs/>
          <w:szCs w:val="28"/>
        </w:rPr>
        <w:t>заседания комиссии по проведению торгов (аукционов, конкурсов)</w:t>
      </w:r>
    </w:p>
    <w:p w:rsidR="00360F87" w:rsidRPr="00757BB3" w:rsidRDefault="00757BB3" w:rsidP="00757BB3">
      <w:pPr>
        <w:pStyle w:val="31"/>
        <w:rPr>
          <w:szCs w:val="28"/>
        </w:rPr>
      </w:pPr>
      <w:r>
        <w:rPr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874999">
        <w:rPr>
          <w:szCs w:val="28"/>
        </w:rPr>
        <w:t>Нижнемедведицкого</w:t>
      </w:r>
      <w:r>
        <w:rPr>
          <w:szCs w:val="28"/>
        </w:rPr>
        <w:t xml:space="preserve"> сельсовета Курского района </w:t>
      </w:r>
      <w:r w:rsidR="00360F87" w:rsidRPr="00757BB3">
        <w:rPr>
          <w:szCs w:val="28"/>
        </w:rPr>
        <w:t>о результатах аукциона</w:t>
      </w:r>
    </w:p>
    <w:p w:rsidR="00360F87" w:rsidRDefault="00360F87">
      <w:pPr>
        <w:pStyle w:val="31"/>
        <w:jc w:val="left"/>
        <w:rPr>
          <w:szCs w:val="28"/>
        </w:rPr>
      </w:pPr>
    </w:p>
    <w:p w:rsidR="00360F87" w:rsidRDefault="00874999">
      <w:pPr>
        <w:tabs>
          <w:tab w:val="left" w:pos="6946"/>
        </w:tabs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д. Верхняя Медведица</w:t>
      </w:r>
      <w:r w:rsidR="00360F87">
        <w:rPr>
          <w:sz w:val="28"/>
          <w:szCs w:val="28"/>
        </w:rPr>
        <w:t xml:space="preserve">                                                  «</w:t>
      </w:r>
      <w:r w:rsidR="0047544D">
        <w:rPr>
          <w:sz w:val="28"/>
          <w:szCs w:val="28"/>
        </w:rPr>
        <w:t>12</w:t>
      </w:r>
      <w:r w:rsidR="00360F87">
        <w:rPr>
          <w:sz w:val="28"/>
          <w:szCs w:val="28"/>
        </w:rPr>
        <w:t xml:space="preserve">» </w:t>
      </w:r>
      <w:r w:rsidR="0047544D">
        <w:rPr>
          <w:sz w:val="28"/>
          <w:szCs w:val="28"/>
        </w:rPr>
        <w:t>сентября</w:t>
      </w:r>
      <w:r w:rsidR="00360F87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="00360F87">
        <w:rPr>
          <w:sz w:val="28"/>
          <w:szCs w:val="28"/>
        </w:rPr>
        <w:t xml:space="preserve"> года</w:t>
      </w:r>
    </w:p>
    <w:p w:rsidR="00360F87" w:rsidRDefault="00757BB3">
      <w:pPr>
        <w:ind w:firstLine="6946"/>
        <w:rPr>
          <w:sz w:val="28"/>
          <w:szCs w:val="28"/>
        </w:rPr>
      </w:pPr>
      <w:r>
        <w:rPr>
          <w:sz w:val="28"/>
          <w:szCs w:val="28"/>
        </w:rPr>
        <w:t>1</w:t>
      </w:r>
      <w:r w:rsidR="0047544D">
        <w:rPr>
          <w:sz w:val="28"/>
          <w:szCs w:val="28"/>
        </w:rPr>
        <w:t>4</w:t>
      </w:r>
      <w:r w:rsidR="00360F87">
        <w:rPr>
          <w:sz w:val="28"/>
          <w:szCs w:val="28"/>
        </w:rPr>
        <w:t xml:space="preserve"> часов 00 мин</w:t>
      </w:r>
      <w:r w:rsidR="006E5093">
        <w:rPr>
          <w:sz w:val="28"/>
          <w:szCs w:val="28"/>
        </w:rPr>
        <w:t>.</w:t>
      </w:r>
    </w:p>
    <w:p w:rsidR="00360F87" w:rsidRDefault="00360F87">
      <w:pPr>
        <w:rPr>
          <w:b/>
          <w:sz w:val="28"/>
          <w:szCs w:val="28"/>
        </w:rPr>
      </w:pPr>
    </w:p>
    <w:p w:rsidR="00874999" w:rsidRPr="00AB4517" w:rsidRDefault="00360F87" w:rsidP="00874999">
      <w:pPr>
        <w:pStyle w:val="31"/>
        <w:jc w:val="both"/>
        <w:rPr>
          <w:b w:val="0"/>
          <w:szCs w:val="28"/>
        </w:rPr>
      </w:pPr>
      <w:r>
        <w:rPr>
          <w:szCs w:val="28"/>
        </w:rPr>
        <w:tab/>
      </w:r>
      <w:r w:rsidR="00874999" w:rsidRPr="00AB4517">
        <w:rPr>
          <w:b w:val="0"/>
          <w:szCs w:val="28"/>
        </w:rPr>
        <w:t xml:space="preserve">Комиссия </w:t>
      </w:r>
      <w:r w:rsidR="00874999" w:rsidRPr="00AB4517">
        <w:rPr>
          <w:b w:val="0"/>
          <w:bCs/>
          <w:szCs w:val="28"/>
        </w:rPr>
        <w:t>по проведению торгов (аукционов, конкурсов)</w:t>
      </w:r>
      <w:r w:rsidR="00874999" w:rsidRPr="00AB4517">
        <w:rPr>
          <w:b w:val="0"/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874999">
        <w:rPr>
          <w:b w:val="0"/>
          <w:szCs w:val="28"/>
        </w:rPr>
        <w:t>Нижнемедведицкого</w:t>
      </w:r>
      <w:r w:rsidR="00874999" w:rsidRPr="00AB4517">
        <w:rPr>
          <w:b w:val="0"/>
          <w:szCs w:val="28"/>
        </w:rPr>
        <w:t xml:space="preserve"> сельсовета Курского района, созданная на основании постановления Администрации </w:t>
      </w:r>
      <w:r w:rsidR="00874999">
        <w:rPr>
          <w:b w:val="0"/>
          <w:szCs w:val="28"/>
        </w:rPr>
        <w:t>Нижнемедведицкого</w:t>
      </w:r>
      <w:r w:rsidR="00874999" w:rsidRPr="00AB4517">
        <w:rPr>
          <w:b w:val="0"/>
          <w:szCs w:val="28"/>
        </w:rPr>
        <w:t xml:space="preserve"> сельсовета Курского район Курской области от </w:t>
      </w:r>
      <w:r w:rsidR="00874999">
        <w:rPr>
          <w:b w:val="0"/>
          <w:szCs w:val="28"/>
        </w:rPr>
        <w:t xml:space="preserve">02.04.2015 года № 46 – П, от 05.02.2016 года № 24 – П </w:t>
      </w:r>
      <w:r w:rsidR="00874999" w:rsidRPr="00AB4517">
        <w:rPr>
          <w:b w:val="0"/>
          <w:szCs w:val="28"/>
        </w:rPr>
        <w:t>в следующем составе:</w:t>
      </w:r>
    </w:p>
    <w:p w:rsidR="00874999" w:rsidRDefault="00874999" w:rsidP="00874999">
      <w:pPr>
        <w:pStyle w:val="31"/>
        <w:jc w:val="both"/>
        <w:rPr>
          <w:szCs w:val="28"/>
        </w:rPr>
      </w:pPr>
    </w:p>
    <w:tbl>
      <w:tblPr>
        <w:tblW w:w="9747" w:type="dxa"/>
        <w:tblLayout w:type="fixed"/>
        <w:tblLook w:val="0000"/>
      </w:tblPr>
      <w:tblGrid>
        <w:gridCol w:w="2235"/>
        <w:gridCol w:w="7512"/>
      </w:tblGrid>
      <w:tr w:rsidR="00874999" w:rsidTr="00B04226">
        <w:tc>
          <w:tcPr>
            <w:tcW w:w="2235" w:type="dxa"/>
          </w:tcPr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Председатель комиссии</w:t>
            </w:r>
            <w:r>
              <w:rPr>
                <w:sz w:val="28"/>
                <w:szCs w:val="28"/>
              </w:rPr>
              <w:t xml:space="preserve">    </w:t>
            </w:r>
          </w:p>
        </w:tc>
      </w:tr>
      <w:tr w:rsidR="00874999" w:rsidTr="00B04226">
        <w:trPr>
          <w:trHeight w:val="918"/>
        </w:trPr>
        <w:tc>
          <w:tcPr>
            <w:tcW w:w="2235" w:type="dxa"/>
          </w:tcPr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Мальцев И.В.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а</w:t>
            </w:r>
            <w:r w:rsidRPr="006D4AEF">
              <w:rPr>
                <w:sz w:val="28"/>
                <w:szCs w:val="28"/>
              </w:rPr>
              <w:t xml:space="preserve">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Заместитель председателя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Каменева О.Н.                  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 xml:space="preserve">Заместитель Главы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по </w:t>
            </w:r>
            <w:r>
              <w:rPr>
                <w:sz w:val="28"/>
                <w:szCs w:val="28"/>
              </w:rPr>
              <w:t>общим вопросам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tabs>
                <w:tab w:val="left" w:pos="1785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874999" w:rsidRDefault="00874999" w:rsidP="00B04226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Секретарь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Сойникова Т.В.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 xml:space="preserve">Заместитель Главы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по </w:t>
            </w:r>
            <w:r>
              <w:rPr>
                <w:sz w:val="28"/>
                <w:szCs w:val="28"/>
              </w:rPr>
              <w:t>финансам и экономике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Члены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Гвоздяков С.И.                  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 экономики управления по бюджету и налогам Администрации Курского</w:t>
            </w: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Курской области (по согласованию)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874999" w:rsidTr="00B04226">
        <w:trPr>
          <w:trHeight w:val="75"/>
        </w:trPr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Чаплыгина Н.В.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правоотношениям и 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 по земельным правоотношениям инвестиционной деятельности Администрации Курского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Курской области (по согласованию)</w:t>
            </w:r>
          </w:p>
        </w:tc>
      </w:tr>
    </w:tbl>
    <w:p w:rsidR="00360F87" w:rsidRPr="00757BB3" w:rsidRDefault="00360F87" w:rsidP="00757BB3">
      <w:pPr>
        <w:pStyle w:val="31"/>
        <w:jc w:val="both"/>
        <w:rPr>
          <w:rFonts w:cs="Times New Roman"/>
          <w:b w:val="0"/>
          <w:szCs w:val="28"/>
        </w:rPr>
      </w:pPr>
      <w:r w:rsidRPr="00757BB3">
        <w:rPr>
          <w:rFonts w:cs="Times New Roman"/>
          <w:b w:val="0"/>
          <w:szCs w:val="28"/>
          <w:lang w:val="en-US"/>
        </w:rPr>
        <w:lastRenderedPageBreak/>
        <w:t>c</w:t>
      </w:r>
      <w:r w:rsidRPr="00757BB3">
        <w:rPr>
          <w:rFonts w:cs="Times New Roman"/>
          <w:b w:val="0"/>
          <w:szCs w:val="28"/>
        </w:rPr>
        <w:t xml:space="preserve">оставила настоящий протокол о том, что на основании постановления Администрации </w:t>
      </w:r>
      <w:r w:rsidR="001F2B11">
        <w:rPr>
          <w:b w:val="0"/>
          <w:szCs w:val="28"/>
        </w:rPr>
        <w:t>Нижнемедведицкого</w:t>
      </w:r>
      <w:r w:rsidR="00757BB3">
        <w:rPr>
          <w:rFonts w:cs="Times New Roman"/>
          <w:b w:val="0"/>
          <w:szCs w:val="28"/>
        </w:rPr>
        <w:t xml:space="preserve"> сельсовета </w:t>
      </w:r>
      <w:r w:rsidRPr="00757BB3">
        <w:rPr>
          <w:rFonts w:cs="Times New Roman"/>
          <w:b w:val="0"/>
          <w:szCs w:val="28"/>
        </w:rPr>
        <w:t xml:space="preserve">Курского района Курской области </w:t>
      </w:r>
      <w:r w:rsidR="00874999">
        <w:rPr>
          <w:rFonts w:cs="Times New Roman"/>
          <w:b w:val="0"/>
          <w:szCs w:val="28"/>
        </w:rPr>
        <w:t xml:space="preserve">от </w:t>
      </w:r>
      <w:r w:rsidR="0047544D" w:rsidRPr="0047544D">
        <w:rPr>
          <w:b w:val="0"/>
          <w:szCs w:val="28"/>
        </w:rPr>
        <w:t>25.07.2016 года № 390-П «О проведении торгов по продаже права на заключение договоров купли-продажи земельных участков</w:t>
      </w:r>
      <w:r w:rsidR="00874999" w:rsidRPr="00874999">
        <w:rPr>
          <w:rFonts w:cs="Times New Roman"/>
          <w:b w:val="0"/>
          <w:szCs w:val="28"/>
        </w:rPr>
        <w:t>»</w:t>
      </w:r>
      <w:r w:rsidRPr="00874999">
        <w:rPr>
          <w:rFonts w:cs="Times New Roman"/>
          <w:b w:val="0"/>
          <w:szCs w:val="28"/>
        </w:rPr>
        <w:t>,</w:t>
      </w:r>
      <w:r w:rsidRPr="00757BB3">
        <w:rPr>
          <w:rFonts w:cs="Times New Roman"/>
          <w:b w:val="0"/>
          <w:szCs w:val="28"/>
        </w:rPr>
        <w:t xml:space="preserve"> проводится Аукцион по продаже права на заключение договоров </w:t>
      </w:r>
      <w:r w:rsidR="00757BB3">
        <w:rPr>
          <w:rFonts w:cs="Times New Roman"/>
          <w:b w:val="0"/>
          <w:szCs w:val="28"/>
        </w:rPr>
        <w:t xml:space="preserve">купли – продажи </w:t>
      </w:r>
      <w:r w:rsidRPr="00757BB3">
        <w:rPr>
          <w:rFonts w:cs="Times New Roman"/>
          <w:b w:val="0"/>
          <w:szCs w:val="28"/>
        </w:rPr>
        <w:t xml:space="preserve">земельных участков, а именно на земельный участок, указанный в приложении к настоящему протоколу – лот № </w:t>
      </w:r>
      <w:r w:rsidR="007A0B65">
        <w:rPr>
          <w:rFonts w:cs="Times New Roman"/>
          <w:b w:val="0"/>
          <w:szCs w:val="28"/>
        </w:rPr>
        <w:t>8</w:t>
      </w:r>
      <w:r w:rsidRPr="00757BB3">
        <w:rPr>
          <w:rFonts w:cs="Times New Roman"/>
          <w:b w:val="0"/>
          <w:szCs w:val="28"/>
        </w:rPr>
        <w:t>.</w:t>
      </w:r>
    </w:p>
    <w:p w:rsidR="00360F87" w:rsidRDefault="00874999" w:rsidP="00874999">
      <w:pPr>
        <w:ind w:firstLine="708"/>
        <w:jc w:val="both"/>
        <w:rPr>
          <w:sz w:val="28"/>
        </w:rPr>
      </w:pPr>
      <w:r>
        <w:rPr>
          <w:sz w:val="28"/>
        </w:rPr>
        <w:t>Организатор торгов</w:t>
      </w:r>
      <w:r w:rsidRPr="00B04226">
        <w:rPr>
          <w:sz w:val="28"/>
        </w:rPr>
        <w:t>:</w:t>
      </w:r>
      <w:r>
        <w:rPr>
          <w:sz w:val="28"/>
        </w:rPr>
        <w:t xml:space="preserve"> Администрация </w:t>
      </w:r>
      <w:r w:rsidRPr="000C12E0">
        <w:rPr>
          <w:sz w:val="28"/>
          <w:szCs w:val="28"/>
        </w:rPr>
        <w:t xml:space="preserve">Нижнемедведицкого </w:t>
      </w:r>
      <w:r>
        <w:rPr>
          <w:sz w:val="28"/>
        </w:rPr>
        <w:t>сельсовета Курского района Курской области</w:t>
      </w:r>
      <w:r w:rsidR="00360F87">
        <w:rPr>
          <w:sz w:val="28"/>
        </w:rPr>
        <w:t>.</w:t>
      </w:r>
    </w:p>
    <w:p w:rsidR="0047544D" w:rsidRPr="00E55C40" w:rsidRDefault="0047544D" w:rsidP="004754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Извещение о проведении аукциона опубликовано в газете «Сельская новь» от 03.08.2016 г. № 62 (7357), а также размещено 02.08.2016 г. на официальном сайте Администрации </w:t>
      </w:r>
      <w:r w:rsidRPr="00E55C40">
        <w:rPr>
          <w:sz w:val="28"/>
          <w:szCs w:val="28"/>
        </w:rPr>
        <w:t>Нижнемедведицкого</w:t>
      </w:r>
      <w:r>
        <w:rPr>
          <w:sz w:val="28"/>
        </w:rPr>
        <w:t xml:space="preserve"> сельсовета Курского района Курской области</w:t>
      </w:r>
      <w:r>
        <w:rPr>
          <w:sz w:val="28"/>
          <w:szCs w:val="28"/>
        </w:rPr>
        <w:t xml:space="preserve">: </w:t>
      </w:r>
      <w:hyperlink r:id="rId5" w:history="1"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www</w:t>
        </w:r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nmedvedica</w:t>
        </w:r>
        <w:proofErr w:type="spellEnd"/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rkursk</w:t>
        </w:r>
        <w:proofErr w:type="spellEnd"/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E55C40">
        <w:rPr>
          <w:rFonts w:cs="Times New Roman"/>
          <w:sz w:val="28"/>
          <w:szCs w:val="28"/>
        </w:rPr>
        <w:t xml:space="preserve"> и на официальном сайте РФ </w:t>
      </w:r>
      <w:proofErr w:type="spellStart"/>
      <w:r w:rsidRPr="00E55C40">
        <w:rPr>
          <w:rFonts w:cs="Times New Roman"/>
          <w:sz w:val="28"/>
          <w:szCs w:val="28"/>
          <w:lang w:val="en-US"/>
        </w:rPr>
        <w:t>torgi</w:t>
      </w:r>
      <w:proofErr w:type="spellEnd"/>
      <w:r w:rsidRPr="00E55C40">
        <w:rPr>
          <w:rFonts w:cs="Times New Roman"/>
          <w:sz w:val="28"/>
          <w:szCs w:val="28"/>
        </w:rPr>
        <w:t>.</w:t>
      </w:r>
      <w:proofErr w:type="spellStart"/>
      <w:r w:rsidRPr="00E55C40">
        <w:rPr>
          <w:rFonts w:cs="Times New Roman"/>
          <w:sz w:val="28"/>
          <w:szCs w:val="28"/>
          <w:lang w:val="en-US"/>
        </w:rPr>
        <w:t>gov</w:t>
      </w:r>
      <w:proofErr w:type="spellEnd"/>
      <w:r w:rsidRPr="00E55C40">
        <w:rPr>
          <w:rFonts w:cs="Times New Roman"/>
          <w:sz w:val="28"/>
          <w:szCs w:val="28"/>
        </w:rPr>
        <w:t>.</w:t>
      </w:r>
      <w:proofErr w:type="spellStart"/>
      <w:r w:rsidRPr="00E55C40">
        <w:rPr>
          <w:rFonts w:cs="Times New Roman"/>
          <w:sz w:val="28"/>
          <w:szCs w:val="28"/>
          <w:lang w:val="en-US"/>
        </w:rPr>
        <w:t>ru</w:t>
      </w:r>
      <w:proofErr w:type="spellEnd"/>
      <w:r w:rsidRPr="00E55C40">
        <w:rPr>
          <w:rFonts w:cs="Times New Roman"/>
          <w:sz w:val="28"/>
          <w:szCs w:val="28"/>
        </w:rPr>
        <w:t>.</w:t>
      </w:r>
    </w:p>
    <w:p w:rsidR="00360F87" w:rsidRDefault="00360F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Аукцион является открытым по составу участников и форме подачи предложений о цене предмета аукциона.</w:t>
      </w:r>
    </w:p>
    <w:p w:rsidR="00360F87" w:rsidRDefault="00360F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Победителем аукциона признается участник аукциона, предложивший наибольший размер </w:t>
      </w:r>
      <w:r>
        <w:rPr>
          <w:rFonts w:cs="Times New Roman"/>
          <w:sz w:val="28"/>
          <w:szCs w:val="28"/>
        </w:rPr>
        <w:t>цены продажи права</w:t>
      </w:r>
      <w:r>
        <w:rPr>
          <w:sz w:val="28"/>
          <w:szCs w:val="28"/>
        </w:rPr>
        <w:t xml:space="preserve"> за земельный участок.</w:t>
      </w:r>
    </w:p>
    <w:p w:rsidR="00360F87" w:rsidRDefault="00360F87">
      <w:pPr>
        <w:ind w:firstLine="708"/>
        <w:jc w:val="both"/>
        <w:rPr>
          <w:rStyle w:val="a5"/>
          <w:b/>
          <w:sz w:val="28"/>
          <w:szCs w:val="28"/>
        </w:rPr>
      </w:pPr>
      <w:r>
        <w:rPr>
          <w:b/>
          <w:sz w:val="28"/>
          <w:szCs w:val="28"/>
        </w:rPr>
        <w:t xml:space="preserve">Предмет аукциона (Лот № </w:t>
      </w:r>
      <w:r w:rsidR="007A0B65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: право на заключение договора </w:t>
      </w:r>
      <w:r w:rsidR="00757BB3">
        <w:rPr>
          <w:sz w:val="28"/>
          <w:szCs w:val="28"/>
        </w:rPr>
        <w:t xml:space="preserve">купли – продажи </w:t>
      </w:r>
      <w:r>
        <w:rPr>
          <w:sz w:val="28"/>
          <w:szCs w:val="28"/>
        </w:rPr>
        <w:t>земельного участка</w:t>
      </w:r>
      <w:r>
        <w:rPr>
          <w:rStyle w:val="a5"/>
          <w:b/>
          <w:sz w:val="28"/>
          <w:szCs w:val="28"/>
        </w:rPr>
        <w:t xml:space="preserve"> </w:t>
      </w:r>
    </w:p>
    <w:p w:rsidR="00BF0802" w:rsidRPr="00BF0802" w:rsidRDefault="00BF0802" w:rsidP="00BF0802">
      <w:pPr>
        <w:pStyle w:val="af5"/>
        <w:rPr>
          <w:rFonts w:ascii="Times New Roman" w:hAnsi="Times New Roman"/>
          <w:sz w:val="28"/>
          <w:szCs w:val="28"/>
        </w:rPr>
      </w:pPr>
      <w:r w:rsidRPr="00BF0802">
        <w:rPr>
          <w:rFonts w:ascii="Times New Roman" w:hAnsi="Times New Roman"/>
          <w:sz w:val="28"/>
          <w:szCs w:val="28"/>
        </w:rPr>
        <w:t>Характеристика земельного участка:</w:t>
      </w:r>
    </w:p>
    <w:p w:rsidR="007A0B65" w:rsidRPr="007A0B65" w:rsidRDefault="007A0B65" w:rsidP="007A0B65">
      <w:pPr>
        <w:pStyle w:val="af5"/>
        <w:rPr>
          <w:rFonts w:ascii="Times New Roman" w:hAnsi="Times New Roman"/>
          <w:sz w:val="28"/>
          <w:szCs w:val="28"/>
        </w:rPr>
      </w:pPr>
      <w:r w:rsidRPr="007A0B65">
        <w:rPr>
          <w:rFonts w:ascii="Times New Roman" w:hAnsi="Times New Roman"/>
          <w:sz w:val="28"/>
          <w:szCs w:val="28"/>
        </w:rPr>
        <w:t>- площадь - 171 кв.м.;</w:t>
      </w:r>
    </w:p>
    <w:p w:rsidR="007A0B65" w:rsidRPr="007A0B65" w:rsidRDefault="007A0B65" w:rsidP="007A0B65">
      <w:pPr>
        <w:pStyle w:val="af5"/>
        <w:rPr>
          <w:rFonts w:ascii="Times New Roman" w:hAnsi="Times New Roman"/>
          <w:sz w:val="28"/>
          <w:szCs w:val="28"/>
        </w:rPr>
      </w:pPr>
      <w:r w:rsidRPr="007A0B65">
        <w:rPr>
          <w:rFonts w:ascii="Times New Roman" w:hAnsi="Times New Roman"/>
          <w:sz w:val="28"/>
          <w:szCs w:val="28"/>
        </w:rPr>
        <w:t>- кадастровый номер - 46:11:111002:656;</w:t>
      </w:r>
    </w:p>
    <w:p w:rsidR="007A0B65" w:rsidRPr="007A0B65" w:rsidRDefault="007A0B65" w:rsidP="007A0B65">
      <w:pPr>
        <w:pStyle w:val="af5"/>
        <w:rPr>
          <w:rFonts w:ascii="Times New Roman" w:hAnsi="Times New Roman"/>
          <w:sz w:val="28"/>
          <w:szCs w:val="28"/>
        </w:rPr>
      </w:pPr>
      <w:r w:rsidRPr="007A0B65">
        <w:rPr>
          <w:rFonts w:ascii="Times New Roman" w:hAnsi="Times New Roman"/>
          <w:sz w:val="28"/>
          <w:szCs w:val="28"/>
        </w:rPr>
        <w:t>- категория земель - земли населенных пунктов;</w:t>
      </w:r>
    </w:p>
    <w:p w:rsidR="007A0B65" w:rsidRPr="007A0B65" w:rsidRDefault="007A0B65" w:rsidP="007A0B65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7A0B65">
        <w:rPr>
          <w:rFonts w:ascii="Times New Roman" w:hAnsi="Times New Roman"/>
          <w:sz w:val="28"/>
          <w:szCs w:val="28"/>
        </w:rPr>
        <w:t>- разрешенное использование - под малоэтажную жилую застройку (индивидуальное жилищное строительство, размещение дачных домов и садовых домов);</w:t>
      </w:r>
    </w:p>
    <w:p w:rsidR="007A0B65" w:rsidRPr="007A0B65" w:rsidRDefault="007A0B65" w:rsidP="007A0B65">
      <w:pPr>
        <w:pStyle w:val="af5"/>
        <w:tabs>
          <w:tab w:val="left" w:pos="5242"/>
        </w:tabs>
        <w:rPr>
          <w:rFonts w:ascii="Times New Roman" w:hAnsi="Times New Roman"/>
          <w:sz w:val="28"/>
          <w:szCs w:val="28"/>
        </w:rPr>
      </w:pPr>
      <w:r w:rsidRPr="007A0B65">
        <w:rPr>
          <w:rFonts w:ascii="Times New Roman" w:hAnsi="Times New Roman"/>
          <w:sz w:val="28"/>
          <w:szCs w:val="28"/>
        </w:rPr>
        <w:t>- обременение - нет;</w:t>
      </w:r>
    </w:p>
    <w:p w:rsidR="007A0B65" w:rsidRPr="007A0B65" w:rsidRDefault="007A0B65" w:rsidP="007A0B65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7A0B65">
        <w:rPr>
          <w:rFonts w:ascii="Times New Roman" w:hAnsi="Times New Roman"/>
          <w:sz w:val="28"/>
          <w:szCs w:val="28"/>
        </w:rPr>
        <w:t>- местоположение земельного участка - Курская область, Курский район, Нижнемедведицкий сельсовет, п. Касиновский;</w:t>
      </w:r>
    </w:p>
    <w:p w:rsidR="007A0B65" w:rsidRPr="007A0B65" w:rsidRDefault="007A0B65" w:rsidP="007A0B65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A0B65">
        <w:rPr>
          <w:rFonts w:ascii="Times New Roman" w:hAnsi="Times New Roman" w:cs="Times New Roman"/>
          <w:sz w:val="28"/>
          <w:szCs w:val="28"/>
        </w:rPr>
        <w:t>- право собственности.</w:t>
      </w:r>
    </w:p>
    <w:p w:rsidR="007A0B65" w:rsidRPr="007A0B65" w:rsidRDefault="007A0B65" w:rsidP="007A0B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B65">
        <w:rPr>
          <w:rFonts w:ascii="Times New Roman" w:hAnsi="Times New Roman" w:cs="Times New Roman"/>
          <w:sz w:val="28"/>
          <w:szCs w:val="28"/>
        </w:rPr>
        <w:t>Оплата цены земельного участка осуществляется путем внесения единовременного платежа.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60"/>
        <w:gridCol w:w="4255"/>
      </w:tblGrid>
      <w:tr w:rsidR="007A0B65" w:rsidRPr="007A0B65" w:rsidTr="007A0B65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B65" w:rsidRPr="007A0B65" w:rsidRDefault="007A0B65" w:rsidP="007A0B65">
            <w:pPr>
              <w:pStyle w:val="ConsPlusNormal"/>
              <w:widowControl/>
              <w:snapToGrid w:val="0"/>
              <w:ind w:firstLine="0"/>
              <w:jc w:val="both"/>
              <w:rPr>
                <w:sz w:val="28"/>
                <w:szCs w:val="28"/>
              </w:rPr>
            </w:pPr>
            <w:r w:rsidRPr="007A0B65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продажи права на земельный участок </w:t>
            </w:r>
            <w:r w:rsidRPr="007A0B65"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B65" w:rsidRPr="007A0B65" w:rsidRDefault="007A0B65" w:rsidP="007A0B65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B65">
              <w:rPr>
                <w:rFonts w:ascii="Times New Roman" w:hAnsi="Times New Roman" w:cs="Times New Roman"/>
                <w:sz w:val="28"/>
                <w:szCs w:val="28"/>
              </w:rPr>
              <w:t xml:space="preserve">10 868 руб. 76 коп. </w:t>
            </w:r>
          </w:p>
        </w:tc>
      </w:tr>
      <w:tr w:rsidR="007A0B65" w:rsidRPr="007A0B65" w:rsidTr="007A0B65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B65" w:rsidRPr="007A0B65" w:rsidRDefault="007A0B65" w:rsidP="007A0B65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B65">
              <w:rPr>
                <w:rFonts w:ascii="Times New Roman" w:hAnsi="Times New Roman" w:cs="Times New Roman"/>
                <w:sz w:val="28"/>
                <w:szCs w:val="28"/>
              </w:rPr>
              <w:t xml:space="preserve">Сумма задатка (100%)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B65" w:rsidRPr="007A0B65" w:rsidRDefault="007A0B65" w:rsidP="007A0B65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B65">
              <w:rPr>
                <w:rFonts w:ascii="Times New Roman" w:hAnsi="Times New Roman" w:cs="Times New Roman"/>
                <w:sz w:val="28"/>
                <w:szCs w:val="28"/>
              </w:rPr>
              <w:t>10 868 руб. 76 коп.</w:t>
            </w:r>
          </w:p>
        </w:tc>
      </w:tr>
      <w:tr w:rsidR="007A0B65" w:rsidRPr="007A0B65" w:rsidTr="007A0B65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B65" w:rsidRPr="007A0B65" w:rsidRDefault="007A0B65" w:rsidP="007A0B65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B65">
              <w:rPr>
                <w:rFonts w:ascii="Times New Roman" w:hAnsi="Times New Roman" w:cs="Times New Roman"/>
                <w:sz w:val="28"/>
                <w:szCs w:val="28"/>
              </w:rPr>
              <w:t xml:space="preserve">«Шаг аукциона»   (от 1до 3%)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B65" w:rsidRPr="007A0B65" w:rsidRDefault="007A0B65" w:rsidP="007A0B65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B65">
              <w:rPr>
                <w:rFonts w:ascii="Times New Roman" w:hAnsi="Times New Roman" w:cs="Times New Roman"/>
                <w:sz w:val="28"/>
                <w:szCs w:val="28"/>
              </w:rPr>
              <w:t>326 руб. 06 коп.</w:t>
            </w:r>
          </w:p>
        </w:tc>
      </w:tr>
    </w:tbl>
    <w:p w:rsidR="002B30DB" w:rsidRDefault="002B30DB" w:rsidP="002B30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1</w:t>
      </w:r>
      <w:r w:rsidRPr="00D7259D">
        <w:rPr>
          <w:sz w:val="28"/>
          <w:szCs w:val="28"/>
        </w:rPr>
        <w:t>6</w:t>
      </w:r>
      <w:r>
        <w:rPr>
          <w:sz w:val="28"/>
          <w:szCs w:val="28"/>
        </w:rPr>
        <w:t xml:space="preserve"> час. 00 мин. </w:t>
      </w:r>
      <w:r w:rsidR="0047544D">
        <w:rPr>
          <w:sz w:val="28"/>
          <w:szCs w:val="28"/>
        </w:rPr>
        <w:t>01.09</w:t>
      </w:r>
      <w:r w:rsidR="00BF0802">
        <w:rPr>
          <w:sz w:val="28"/>
          <w:szCs w:val="28"/>
        </w:rPr>
        <w:t>.2016</w:t>
      </w:r>
      <w:r>
        <w:rPr>
          <w:sz w:val="28"/>
          <w:szCs w:val="28"/>
        </w:rPr>
        <w:t xml:space="preserve"> года в адрес Администрации </w:t>
      </w:r>
      <w:r w:rsidR="006C1FD7">
        <w:rPr>
          <w:sz w:val="28"/>
          <w:szCs w:val="28"/>
        </w:rPr>
        <w:t>Нижнемедведицкого</w:t>
      </w:r>
      <w:r>
        <w:rPr>
          <w:sz w:val="28"/>
          <w:szCs w:val="28"/>
        </w:rPr>
        <w:t xml:space="preserve"> сельсовета Курского района Курской области поступила следующая заявка на участие в Аукционе.</w:t>
      </w:r>
    </w:p>
    <w:p w:rsidR="0056707A" w:rsidRPr="007A0B65" w:rsidRDefault="007A0B65" w:rsidP="0056707A">
      <w:pPr>
        <w:ind w:firstLine="708"/>
        <w:jc w:val="both"/>
        <w:rPr>
          <w:rStyle w:val="a5"/>
          <w:sz w:val="28"/>
          <w:szCs w:val="28"/>
        </w:rPr>
      </w:pPr>
      <w:r w:rsidRPr="007A0B65">
        <w:rPr>
          <w:rStyle w:val="a5"/>
          <w:sz w:val="28"/>
          <w:szCs w:val="28"/>
        </w:rPr>
        <w:t xml:space="preserve">Заявка № 9 от 24 августа 2016 г. 12 час. 05 мин. подана </w:t>
      </w:r>
      <w:proofErr w:type="spellStart"/>
      <w:r w:rsidRPr="007A0B65">
        <w:rPr>
          <w:rStyle w:val="a5"/>
          <w:sz w:val="28"/>
          <w:szCs w:val="28"/>
        </w:rPr>
        <w:t>Плешу</w:t>
      </w:r>
      <w:proofErr w:type="spellEnd"/>
      <w:r w:rsidRPr="007A0B65">
        <w:rPr>
          <w:rStyle w:val="a5"/>
          <w:sz w:val="28"/>
          <w:szCs w:val="28"/>
        </w:rPr>
        <w:t xml:space="preserve"> Еленой Павловной, зарегистрированной по адресу: Курская область, Курский район, Нижнемедведицкий сельсовет, п. Касиновский, дом 41, кв. 2. Сумма задатка внесена в полном объёме.</w:t>
      </w:r>
    </w:p>
    <w:p w:rsidR="00360F87" w:rsidRDefault="00360F87" w:rsidP="0047544D">
      <w:pPr>
        <w:pStyle w:val="31"/>
        <w:ind w:firstLine="708"/>
        <w:jc w:val="both"/>
        <w:rPr>
          <w:b w:val="0"/>
          <w:szCs w:val="28"/>
        </w:rPr>
      </w:pPr>
      <w:r w:rsidRPr="002B30DB">
        <w:rPr>
          <w:rFonts w:cs="Times New Roman"/>
          <w:b w:val="0"/>
          <w:szCs w:val="28"/>
        </w:rPr>
        <w:t xml:space="preserve">На основании протокола № </w:t>
      </w:r>
      <w:r w:rsidR="0047544D">
        <w:rPr>
          <w:rFonts w:cs="Times New Roman"/>
          <w:b w:val="0"/>
          <w:szCs w:val="28"/>
        </w:rPr>
        <w:t>4</w:t>
      </w:r>
      <w:r w:rsidRPr="002B30DB">
        <w:rPr>
          <w:rFonts w:cs="Times New Roman"/>
          <w:b w:val="0"/>
          <w:szCs w:val="28"/>
        </w:rPr>
        <w:t>/201</w:t>
      </w:r>
      <w:r w:rsidR="006C1FD7">
        <w:rPr>
          <w:rFonts w:cs="Times New Roman"/>
          <w:b w:val="0"/>
          <w:szCs w:val="28"/>
        </w:rPr>
        <w:t>6</w:t>
      </w:r>
      <w:r w:rsidRPr="002B30DB">
        <w:rPr>
          <w:rFonts w:cs="Times New Roman"/>
          <w:b w:val="0"/>
          <w:szCs w:val="28"/>
        </w:rPr>
        <w:t xml:space="preserve"> от </w:t>
      </w:r>
      <w:r w:rsidR="0047544D">
        <w:rPr>
          <w:rFonts w:cs="Times New Roman"/>
          <w:b w:val="0"/>
          <w:szCs w:val="28"/>
        </w:rPr>
        <w:t>02 сентября</w:t>
      </w:r>
      <w:r w:rsidR="006C1FD7">
        <w:rPr>
          <w:rFonts w:cs="Times New Roman"/>
          <w:b w:val="0"/>
          <w:szCs w:val="28"/>
        </w:rPr>
        <w:t xml:space="preserve"> 2016</w:t>
      </w:r>
      <w:r w:rsidRPr="002B30DB">
        <w:rPr>
          <w:rFonts w:cs="Times New Roman"/>
          <w:b w:val="0"/>
          <w:szCs w:val="28"/>
        </w:rPr>
        <w:t xml:space="preserve"> года </w:t>
      </w:r>
      <w:r w:rsidR="002B30DB" w:rsidRPr="002B30DB">
        <w:rPr>
          <w:b w:val="0"/>
          <w:bCs/>
          <w:szCs w:val="28"/>
        </w:rPr>
        <w:t>заседания комиссии по проведению торгов (аукционов, конкурсов)</w:t>
      </w:r>
      <w:r w:rsidR="002B30DB" w:rsidRPr="002B30DB">
        <w:rPr>
          <w:b w:val="0"/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6C1FD7">
        <w:rPr>
          <w:b w:val="0"/>
          <w:szCs w:val="28"/>
        </w:rPr>
        <w:t>Нижнемедведицкого</w:t>
      </w:r>
      <w:r w:rsidR="002B30DB" w:rsidRPr="002B30DB">
        <w:rPr>
          <w:b w:val="0"/>
          <w:szCs w:val="28"/>
        </w:rPr>
        <w:t xml:space="preserve"> сельсовета Курского района о рассмотрении заявок на участие в аукционе</w:t>
      </w:r>
      <w:r w:rsidRPr="002B30DB">
        <w:rPr>
          <w:rFonts w:cs="Times New Roman"/>
          <w:b w:val="0"/>
          <w:szCs w:val="28"/>
        </w:rPr>
        <w:t>, участником аукциона признан</w:t>
      </w:r>
      <w:r w:rsidRPr="002B30DB">
        <w:rPr>
          <w:b w:val="0"/>
          <w:szCs w:val="28"/>
        </w:rPr>
        <w:t>:</w:t>
      </w:r>
    </w:p>
    <w:p w:rsidR="002B30DB" w:rsidRPr="002B30DB" w:rsidRDefault="002B30DB" w:rsidP="002B30DB">
      <w:pPr>
        <w:pStyle w:val="31"/>
        <w:jc w:val="both"/>
        <w:rPr>
          <w:b w:val="0"/>
          <w:szCs w:val="28"/>
        </w:rPr>
      </w:pPr>
    </w:p>
    <w:p w:rsidR="002B30DB" w:rsidRPr="006E1483" w:rsidRDefault="0056707A" w:rsidP="005B7448">
      <w:pPr>
        <w:jc w:val="both"/>
        <w:rPr>
          <w:rStyle w:val="a5"/>
          <w:sz w:val="28"/>
          <w:szCs w:val="28"/>
        </w:rPr>
      </w:pPr>
      <w:proofErr w:type="spellStart"/>
      <w:r w:rsidRPr="0056707A">
        <w:rPr>
          <w:rStyle w:val="a5"/>
          <w:sz w:val="28"/>
          <w:szCs w:val="28"/>
        </w:rPr>
        <w:t>Плешу</w:t>
      </w:r>
      <w:proofErr w:type="spellEnd"/>
      <w:r w:rsidRPr="0056707A">
        <w:rPr>
          <w:rStyle w:val="a5"/>
          <w:sz w:val="28"/>
          <w:szCs w:val="28"/>
        </w:rPr>
        <w:t xml:space="preserve"> Елен</w:t>
      </w:r>
      <w:r>
        <w:rPr>
          <w:rStyle w:val="a5"/>
          <w:sz w:val="28"/>
          <w:szCs w:val="28"/>
        </w:rPr>
        <w:t>а</w:t>
      </w:r>
      <w:r w:rsidRPr="0056707A">
        <w:rPr>
          <w:rStyle w:val="a5"/>
          <w:sz w:val="28"/>
          <w:szCs w:val="28"/>
        </w:rPr>
        <w:t xml:space="preserve"> Павловн</w:t>
      </w:r>
      <w:r>
        <w:rPr>
          <w:rStyle w:val="a5"/>
          <w:sz w:val="28"/>
          <w:szCs w:val="28"/>
        </w:rPr>
        <w:t>а</w:t>
      </w:r>
    </w:p>
    <w:p w:rsidR="006C1FD7" w:rsidRDefault="006C1FD7" w:rsidP="005B7448">
      <w:pPr>
        <w:jc w:val="both"/>
        <w:rPr>
          <w:rStyle w:val="a5"/>
          <w:sz w:val="28"/>
          <w:szCs w:val="28"/>
        </w:rPr>
      </w:pPr>
    </w:p>
    <w:p w:rsidR="00360F87" w:rsidRDefault="00360F87" w:rsidP="005B74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участия в Аукционе по Лоту № </w:t>
      </w:r>
      <w:r w:rsidR="007A0B65">
        <w:rPr>
          <w:sz w:val="28"/>
          <w:szCs w:val="28"/>
        </w:rPr>
        <w:t>8</w:t>
      </w:r>
      <w:r>
        <w:rPr>
          <w:sz w:val="28"/>
          <w:szCs w:val="28"/>
        </w:rPr>
        <w:t xml:space="preserve"> зарегистрирова</w:t>
      </w:r>
      <w:r w:rsidR="009F1497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="002B30DB">
        <w:rPr>
          <w:sz w:val="28"/>
          <w:szCs w:val="28"/>
        </w:rPr>
        <w:t>один</w:t>
      </w:r>
      <w:r>
        <w:rPr>
          <w:sz w:val="28"/>
          <w:szCs w:val="28"/>
        </w:rPr>
        <w:t xml:space="preserve"> участник: </w:t>
      </w:r>
    </w:p>
    <w:p w:rsidR="006E1483" w:rsidRPr="006E1483" w:rsidRDefault="0056707A" w:rsidP="006E1483">
      <w:pPr>
        <w:jc w:val="both"/>
        <w:rPr>
          <w:rStyle w:val="a5"/>
          <w:sz w:val="28"/>
          <w:szCs w:val="28"/>
        </w:rPr>
      </w:pPr>
      <w:proofErr w:type="spellStart"/>
      <w:r w:rsidRPr="0056707A">
        <w:rPr>
          <w:rStyle w:val="a5"/>
          <w:sz w:val="28"/>
          <w:szCs w:val="28"/>
        </w:rPr>
        <w:t>Плешу</w:t>
      </w:r>
      <w:proofErr w:type="spellEnd"/>
      <w:r w:rsidRPr="0056707A">
        <w:rPr>
          <w:rStyle w:val="a5"/>
          <w:sz w:val="28"/>
          <w:szCs w:val="28"/>
        </w:rPr>
        <w:t xml:space="preserve"> Елен</w:t>
      </w:r>
      <w:r>
        <w:rPr>
          <w:rStyle w:val="a5"/>
          <w:sz w:val="28"/>
          <w:szCs w:val="28"/>
        </w:rPr>
        <w:t>а</w:t>
      </w:r>
      <w:r w:rsidRPr="0056707A">
        <w:rPr>
          <w:rStyle w:val="a5"/>
          <w:sz w:val="28"/>
          <w:szCs w:val="28"/>
        </w:rPr>
        <w:t xml:space="preserve"> Павловн</w:t>
      </w:r>
      <w:r>
        <w:rPr>
          <w:rStyle w:val="a5"/>
          <w:sz w:val="28"/>
          <w:szCs w:val="28"/>
        </w:rPr>
        <w:t>а</w:t>
      </w:r>
    </w:p>
    <w:p w:rsidR="00360F87" w:rsidRDefault="00360F87">
      <w:pPr>
        <w:jc w:val="both"/>
        <w:rPr>
          <w:sz w:val="28"/>
          <w:szCs w:val="28"/>
        </w:rPr>
      </w:pPr>
    </w:p>
    <w:p w:rsidR="00360F87" w:rsidRDefault="00360F87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Комиссия единогласно</w:t>
      </w:r>
    </w:p>
    <w:p w:rsidR="00360F87" w:rsidRDefault="00360F8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F078B2" w:rsidRDefault="00F078B2" w:rsidP="00F078B2">
      <w:pPr>
        <w:pStyle w:val="ConsNormal"/>
        <w:widowControl/>
        <w:ind w:right="0" w:firstLine="708"/>
        <w:jc w:val="both"/>
        <w:rPr>
          <w:rStyle w:val="a5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Считать аукцион по продаже права на заключение договора купли – продажи земельного участка по лоту № </w:t>
      </w:r>
      <w:r w:rsidR="007A0B6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не состоявшимся по основаниям </w:t>
      </w:r>
      <w:r>
        <w:rPr>
          <w:rStyle w:val="a5"/>
          <w:iCs/>
          <w:sz w:val="28"/>
          <w:szCs w:val="28"/>
        </w:rPr>
        <w:t>пункта 13, 19 статьи 39.12 Земельного кодекса Российской Федерации от 25</w:t>
      </w:r>
      <w:r w:rsidR="004142C8">
        <w:rPr>
          <w:rStyle w:val="a5"/>
          <w:iCs/>
          <w:sz w:val="28"/>
          <w:szCs w:val="28"/>
        </w:rPr>
        <w:t>.10.2001</w:t>
      </w:r>
      <w:r w:rsidR="00270205">
        <w:rPr>
          <w:rStyle w:val="a5"/>
          <w:iCs/>
          <w:sz w:val="28"/>
          <w:szCs w:val="28"/>
        </w:rPr>
        <w:t xml:space="preserve"> г. № 136 – ФЗ</w:t>
      </w:r>
      <w:r w:rsidR="004142C8">
        <w:rPr>
          <w:rStyle w:val="a5"/>
          <w:iCs/>
          <w:sz w:val="28"/>
          <w:szCs w:val="28"/>
        </w:rPr>
        <w:t>.</w:t>
      </w:r>
    </w:p>
    <w:p w:rsidR="00F078B2" w:rsidRPr="004B7D3B" w:rsidRDefault="00F078B2" w:rsidP="006E1483">
      <w:pPr>
        <w:ind w:firstLine="708"/>
        <w:jc w:val="both"/>
        <w:rPr>
          <w:rStyle w:val="a5"/>
          <w:sz w:val="28"/>
          <w:szCs w:val="28"/>
        </w:rPr>
      </w:pPr>
      <w:r w:rsidRPr="00110105">
        <w:rPr>
          <w:sz w:val="28"/>
          <w:szCs w:val="28"/>
        </w:rPr>
        <w:t>Признать единственным участником аукциона</w:t>
      </w:r>
      <w:r w:rsidR="004B7D3B">
        <w:rPr>
          <w:sz w:val="28"/>
          <w:szCs w:val="28"/>
        </w:rPr>
        <w:t xml:space="preserve"> </w:t>
      </w:r>
      <w:r w:rsidRPr="004B7D3B">
        <w:rPr>
          <w:rFonts w:cs="Times New Roman"/>
          <w:bCs/>
          <w:sz w:val="28"/>
          <w:szCs w:val="28"/>
        </w:rPr>
        <w:t xml:space="preserve">по </w:t>
      </w:r>
      <w:r w:rsidRPr="004B7D3B">
        <w:rPr>
          <w:rStyle w:val="ConsNormal0"/>
          <w:rFonts w:ascii="Times New Roman" w:hAnsi="Times New Roman" w:cs="Times New Roman"/>
          <w:bCs/>
          <w:sz w:val="28"/>
        </w:rPr>
        <w:t xml:space="preserve">лоту № </w:t>
      </w:r>
      <w:r w:rsidR="007A0B65">
        <w:rPr>
          <w:rStyle w:val="ConsNormal0"/>
          <w:rFonts w:ascii="Times New Roman" w:hAnsi="Times New Roman" w:cs="Times New Roman"/>
          <w:bCs/>
          <w:sz w:val="28"/>
        </w:rPr>
        <w:t>8</w:t>
      </w:r>
      <w:r w:rsidRPr="004B7D3B">
        <w:rPr>
          <w:rStyle w:val="ConsNormal0"/>
          <w:rFonts w:ascii="Times New Roman" w:hAnsi="Times New Roman" w:cs="Times New Roman"/>
          <w:bCs/>
          <w:sz w:val="28"/>
        </w:rPr>
        <w:t xml:space="preserve"> </w:t>
      </w:r>
      <w:proofErr w:type="spellStart"/>
      <w:r w:rsidR="0056707A" w:rsidRPr="0056707A">
        <w:rPr>
          <w:rStyle w:val="a5"/>
          <w:sz w:val="28"/>
          <w:szCs w:val="28"/>
        </w:rPr>
        <w:t>Плешу</w:t>
      </w:r>
      <w:proofErr w:type="spellEnd"/>
      <w:r w:rsidR="0056707A" w:rsidRPr="0056707A">
        <w:rPr>
          <w:rStyle w:val="a5"/>
          <w:sz w:val="28"/>
          <w:szCs w:val="28"/>
        </w:rPr>
        <w:t xml:space="preserve"> Елен</w:t>
      </w:r>
      <w:r w:rsidR="0056707A">
        <w:rPr>
          <w:rStyle w:val="a5"/>
          <w:sz w:val="28"/>
          <w:szCs w:val="28"/>
        </w:rPr>
        <w:t>у</w:t>
      </w:r>
      <w:r w:rsidR="0056707A" w:rsidRPr="0056707A">
        <w:rPr>
          <w:rStyle w:val="a5"/>
          <w:sz w:val="28"/>
          <w:szCs w:val="28"/>
        </w:rPr>
        <w:t xml:space="preserve"> Павловн</w:t>
      </w:r>
      <w:r w:rsidR="0056707A">
        <w:rPr>
          <w:rStyle w:val="a5"/>
          <w:sz w:val="28"/>
          <w:szCs w:val="28"/>
        </w:rPr>
        <w:t>у</w:t>
      </w:r>
      <w:r w:rsidRPr="004B7D3B">
        <w:rPr>
          <w:rStyle w:val="a5"/>
          <w:sz w:val="28"/>
          <w:szCs w:val="28"/>
        </w:rPr>
        <w:t>.</w:t>
      </w:r>
    </w:p>
    <w:p w:rsidR="00D91AAF" w:rsidRPr="006E1483" w:rsidRDefault="00F078B2" w:rsidP="00F078B2">
      <w:pPr>
        <w:ind w:firstLine="708"/>
        <w:jc w:val="both"/>
        <w:rPr>
          <w:rFonts w:cs="Times New Roman"/>
          <w:sz w:val="28"/>
          <w:szCs w:val="28"/>
        </w:rPr>
      </w:pPr>
      <w:r w:rsidRPr="00EA506D">
        <w:rPr>
          <w:rStyle w:val="a5"/>
          <w:sz w:val="28"/>
          <w:szCs w:val="28"/>
        </w:rPr>
        <w:t xml:space="preserve">Предложить единственному участнику </w:t>
      </w:r>
      <w:proofErr w:type="spellStart"/>
      <w:r w:rsidR="0056707A" w:rsidRPr="0056707A">
        <w:rPr>
          <w:rStyle w:val="a5"/>
          <w:sz w:val="28"/>
          <w:szCs w:val="28"/>
        </w:rPr>
        <w:t>Плешу</w:t>
      </w:r>
      <w:proofErr w:type="spellEnd"/>
      <w:r w:rsidR="0056707A" w:rsidRPr="0056707A">
        <w:rPr>
          <w:rStyle w:val="a5"/>
          <w:sz w:val="28"/>
          <w:szCs w:val="28"/>
        </w:rPr>
        <w:t xml:space="preserve"> Елен</w:t>
      </w:r>
      <w:r w:rsidR="0056707A">
        <w:rPr>
          <w:rStyle w:val="a5"/>
          <w:sz w:val="28"/>
          <w:szCs w:val="28"/>
        </w:rPr>
        <w:t>е</w:t>
      </w:r>
      <w:r w:rsidR="0056707A" w:rsidRPr="0056707A">
        <w:rPr>
          <w:rStyle w:val="a5"/>
          <w:sz w:val="28"/>
          <w:szCs w:val="28"/>
        </w:rPr>
        <w:t xml:space="preserve"> Павловн</w:t>
      </w:r>
      <w:r w:rsidR="0056707A">
        <w:rPr>
          <w:rStyle w:val="a5"/>
          <w:sz w:val="28"/>
          <w:szCs w:val="28"/>
        </w:rPr>
        <w:t>е</w:t>
      </w:r>
      <w:r w:rsidR="006E1483">
        <w:rPr>
          <w:rStyle w:val="a5"/>
          <w:sz w:val="28"/>
          <w:szCs w:val="28"/>
        </w:rPr>
        <w:t xml:space="preserve"> </w:t>
      </w:r>
      <w:r w:rsidRPr="00EA506D">
        <w:rPr>
          <w:rStyle w:val="a5"/>
          <w:sz w:val="28"/>
          <w:szCs w:val="28"/>
        </w:rPr>
        <w:t xml:space="preserve">заключить с Администрацией </w:t>
      </w:r>
      <w:r w:rsidR="006C1FD7">
        <w:rPr>
          <w:rStyle w:val="a5"/>
          <w:sz w:val="28"/>
          <w:szCs w:val="28"/>
        </w:rPr>
        <w:t xml:space="preserve">Нижнемедведицкого сельсовета </w:t>
      </w:r>
      <w:r w:rsidRPr="00EA506D">
        <w:rPr>
          <w:rStyle w:val="a5"/>
          <w:sz w:val="28"/>
          <w:szCs w:val="28"/>
        </w:rPr>
        <w:t xml:space="preserve">Курского района </w:t>
      </w:r>
      <w:r w:rsidR="006C1FD7">
        <w:rPr>
          <w:rStyle w:val="a5"/>
          <w:sz w:val="28"/>
          <w:szCs w:val="28"/>
        </w:rPr>
        <w:t xml:space="preserve">Курской области </w:t>
      </w:r>
      <w:r w:rsidRPr="00EA506D">
        <w:rPr>
          <w:rStyle w:val="a5"/>
          <w:sz w:val="28"/>
          <w:szCs w:val="28"/>
        </w:rPr>
        <w:t xml:space="preserve">договор </w:t>
      </w:r>
      <w:r w:rsidR="009A5EB2">
        <w:rPr>
          <w:rStyle w:val="a5"/>
          <w:sz w:val="28"/>
          <w:szCs w:val="28"/>
        </w:rPr>
        <w:t>купли - продажи</w:t>
      </w:r>
      <w:r w:rsidRPr="00EA506D">
        <w:rPr>
          <w:rStyle w:val="a5"/>
          <w:sz w:val="28"/>
          <w:szCs w:val="28"/>
        </w:rPr>
        <w:t xml:space="preserve"> земельного участка по лоту № </w:t>
      </w:r>
      <w:r w:rsidR="007A0B65">
        <w:rPr>
          <w:rStyle w:val="a5"/>
          <w:sz w:val="28"/>
          <w:szCs w:val="28"/>
        </w:rPr>
        <w:t>8</w:t>
      </w:r>
      <w:r w:rsidRPr="00EA506D">
        <w:rPr>
          <w:rStyle w:val="a5"/>
          <w:sz w:val="28"/>
          <w:szCs w:val="28"/>
        </w:rPr>
        <w:t xml:space="preserve"> с продажей права на заключение договора </w:t>
      </w:r>
      <w:r w:rsidR="009A5EB2">
        <w:rPr>
          <w:rStyle w:val="a5"/>
          <w:sz w:val="28"/>
          <w:szCs w:val="28"/>
        </w:rPr>
        <w:t xml:space="preserve">купли – продажи </w:t>
      </w:r>
      <w:r w:rsidRPr="00EA506D">
        <w:rPr>
          <w:rStyle w:val="a5"/>
          <w:sz w:val="28"/>
          <w:szCs w:val="28"/>
        </w:rPr>
        <w:t xml:space="preserve">в сумме </w:t>
      </w:r>
      <w:r w:rsidR="007A0B65" w:rsidRPr="007A0B65">
        <w:rPr>
          <w:rFonts w:cs="Times New Roman"/>
          <w:sz w:val="28"/>
          <w:szCs w:val="28"/>
        </w:rPr>
        <w:t>10 868 руб. 76 коп.</w:t>
      </w:r>
    </w:p>
    <w:p w:rsidR="00F078B2" w:rsidRPr="00F93E81" w:rsidRDefault="00F078B2" w:rsidP="00F078B2">
      <w:pPr>
        <w:ind w:firstLine="708"/>
        <w:jc w:val="both"/>
        <w:rPr>
          <w:rFonts w:cs="Times New Roman"/>
          <w:sz w:val="28"/>
          <w:szCs w:val="28"/>
        </w:rPr>
      </w:pPr>
      <w:r w:rsidRPr="00F93E81">
        <w:rPr>
          <w:rFonts w:cs="Times New Roman"/>
          <w:sz w:val="28"/>
          <w:szCs w:val="28"/>
        </w:rPr>
        <w:t xml:space="preserve">С условиями и порядком подписания договора </w:t>
      </w:r>
      <w:r w:rsidR="009A5EB2">
        <w:rPr>
          <w:rFonts w:cs="Times New Roman"/>
          <w:sz w:val="28"/>
          <w:szCs w:val="28"/>
        </w:rPr>
        <w:t xml:space="preserve">купли – продажи </w:t>
      </w:r>
      <w:r w:rsidRPr="00F93E81">
        <w:rPr>
          <w:rFonts w:cs="Times New Roman"/>
          <w:sz w:val="28"/>
          <w:szCs w:val="28"/>
        </w:rPr>
        <w:t xml:space="preserve">на вышеназванный земельный участок </w:t>
      </w:r>
      <w:r>
        <w:rPr>
          <w:rFonts w:cs="Times New Roman"/>
          <w:sz w:val="28"/>
          <w:szCs w:val="28"/>
        </w:rPr>
        <w:t>единственный участник</w:t>
      </w:r>
      <w:r w:rsidRPr="00F93E81">
        <w:rPr>
          <w:rFonts w:cs="Times New Roman"/>
          <w:sz w:val="28"/>
          <w:szCs w:val="28"/>
        </w:rPr>
        <w:t xml:space="preserve"> Аукциона ознакомлен до начала Аукциона и согласен с ним.</w:t>
      </w:r>
    </w:p>
    <w:p w:rsidR="00F078B2" w:rsidRDefault="00F078B2" w:rsidP="00F078B2">
      <w:pPr>
        <w:pStyle w:val="ae"/>
        <w:ind w:firstLine="720"/>
        <w:rPr>
          <w:szCs w:val="28"/>
        </w:rPr>
      </w:pPr>
      <w:r>
        <w:rPr>
          <w:szCs w:val="28"/>
        </w:rPr>
        <w:t xml:space="preserve">Данный протокол, подписанный </w:t>
      </w:r>
      <w:r>
        <w:rPr>
          <w:rFonts w:cs="Times New Roman"/>
          <w:szCs w:val="28"/>
        </w:rPr>
        <w:t>единственным участником</w:t>
      </w:r>
      <w:r w:rsidRPr="00F93E81">
        <w:rPr>
          <w:rFonts w:cs="Times New Roman"/>
          <w:szCs w:val="28"/>
        </w:rPr>
        <w:t xml:space="preserve"> </w:t>
      </w:r>
      <w:r>
        <w:rPr>
          <w:szCs w:val="28"/>
        </w:rPr>
        <w:t xml:space="preserve">Аукциона, членами комиссии, является документом, удостоверяющим право единственного участника на заключение договора </w:t>
      </w:r>
      <w:r w:rsidR="009A5EB2">
        <w:rPr>
          <w:szCs w:val="28"/>
        </w:rPr>
        <w:t xml:space="preserve">купли – продажи </w:t>
      </w:r>
      <w:r>
        <w:rPr>
          <w:szCs w:val="28"/>
        </w:rPr>
        <w:t xml:space="preserve">земельного участка. </w:t>
      </w:r>
    </w:p>
    <w:p w:rsidR="006C1FD7" w:rsidRDefault="006C1FD7" w:rsidP="006C1FD7">
      <w:pPr>
        <w:pStyle w:val="ae"/>
        <w:ind w:firstLine="720"/>
        <w:rPr>
          <w:szCs w:val="28"/>
        </w:rPr>
      </w:pPr>
      <w:r>
        <w:rPr>
          <w:szCs w:val="28"/>
        </w:rPr>
        <w:t>Договор подлежит заключению в срок не ранее чем через 10 дней со дня опубликования результатов торгов на официальном сайте Администрации Нижнемедведицкого сельсовета Курского района Курской области.</w:t>
      </w:r>
    </w:p>
    <w:p w:rsidR="00F078B2" w:rsidRDefault="00F078B2" w:rsidP="00F078B2">
      <w:pPr>
        <w:pStyle w:val="ae"/>
        <w:ind w:firstLine="720"/>
        <w:rPr>
          <w:szCs w:val="28"/>
        </w:rPr>
      </w:pPr>
      <w:r>
        <w:rPr>
          <w:szCs w:val="28"/>
        </w:rPr>
        <w:t>Настоящий протокол составлен и подписан в 2 экземплярах, имеющих равную юридическую силу, один из которых передается единственному участнику Аукциона, второй остается у Организатора Аукциона.</w:t>
      </w:r>
    </w:p>
    <w:p w:rsidR="009F1497" w:rsidRDefault="009F1497" w:rsidP="009F1497">
      <w:pPr>
        <w:jc w:val="both"/>
        <w:rPr>
          <w:szCs w:val="28"/>
        </w:rPr>
      </w:pPr>
    </w:p>
    <w:p w:rsidR="006C1FD7" w:rsidRDefault="006C1FD7" w:rsidP="006C1FD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Мальцев И.В.</w:t>
      </w:r>
    </w:p>
    <w:p w:rsidR="006C1FD7" w:rsidRDefault="006C1FD7" w:rsidP="006C1FD7">
      <w:pPr>
        <w:jc w:val="both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Заместитель председателя комиссии:</w:t>
      </w:r>
      <w:r>
        <w:rPr>
          <w:szCs w:val="28"/>
        </w:rPr>
        <w:tab/>
      </w:r>
      <w:r>
        <w:rPr>
          <w:szCs w:val="28"/>
        </w:rPr>
        <w:tab/>
        <w:t xml:space="preserve">Каменева О.Н.                  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Секретарь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Сойникова Т.В.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Члены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Гвоздяков С.И.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Чаплыгина Н.В.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</w:p>
    <w:p w:rsidR="00B03F1B" w:rsidRDefault="00360F87" w:rsidP="006E5093">
      <w:pPr>
        <w:pStyle w:val="ae"/>
        <w:ind w:firstLine="708"/>
        <w:rPr>
          <w:szCs w:val="28"/>
        </w:rPr>
      </w:pPr>
      <w:r>
        <w:rPr>
          <w:szCs w:val="28"/>
        </w:rPr>
        <w:t>Участник аукциона к характеристикам и качеству земельного участка претензий не име</w:t>
      </w:r>
      <w:r w:rsidR="009F1497">
        <w:rPr>
          <w:szCs w:val="28"/>
        </w:rPr>
        <w:t>е</w:t>
      </w:r>
      <w:r>
        <w:rPr>
          <w:szCs w:val="28"/>
        </w:rPr>
        <w:t>т</w:t>
      </w:r>
    </w:p>
    <w:p w:rsidR="00360F87" w:rsidRDefault="00360F87">
      <w:pPr>
        <w:pStyle w:val="ae"/>
        <w:ind w:firstLine="0"/>
        <w:rPr>
          <w:szCs w:val="28"/>
        </w:rPr>
      </w:pPr>
      <w:r>
        <w:rPr>
          <w:szCs w:val="28"/>
        </w:rPr>
        <w:t xml:space="preserve"> </w:t>
      </w:r>
    </w:p>
    <w:p w:rsidR="00360F87" w:rsidRDefault="0056707A" w:rsidP="00F60BE2">
      <w:pPr>
        <w:pStyle w:val="ae"/>
        <w:ind w:firstLine="0"/>
      </w:pPr>
      <w:proofErr w:type="spellStart"/>
      <w:r w:rsidRPr="0056707A">
        <w:rPr>
          <w:rStyle w:val="a5"/>
          <w:sz w:val="28"/>
          <w:szCs w:val="28"/>
        </w:rPr>
        <w:t>Плешу</w:t>
      </w:r>
      <w:proofErr w:type="spellEnd"/>
      <w:r w:rsidRPr="0056707A">
        <w:rPr>
          <w:rStyle w:val="a5"/>
          <w:sz w:val="28"/>
          <w:szCs w:val="28"/>
        </w:rPr>
        <w:t xml:space="preserve"> Елен</w:t>
      </w:r>
      <w:r>
        <w:rPr>
          <w:rStyle w:val="a5"/>
          <w:sz w:val="28"/>
          <w:szCs w:val="28"/>
        </w:rPr>
        <w:t>а</w:t>
      </w:r>
      <w:r w:rsidRPr="0056707A">
        <w:rPr>
          <w:rStyle w:val="a5"/>
          <w:sz w:val="28"/>
          <w:szCs w:val="28"/>
        </w:rPr>
        <w:t xml:space="preserve"> Павловн</w:t>
      </w:r>
      <w:r>
        <w:rPr>
          <w:rStyle w:val="a5"/>
          <w:sz w:val="28"/>
          <w:szCs w:val="28"/>
        </w:rPr>
        <w:t>а</w:t>
      </w:r>
      <w:r w:rsidR="00360F87">
        <w:rPr>
          <w:rStyle w:val="a5"/>
        </w:rPr>
        <w:tab/>
      </w: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F60BE2" w:rsidRDefault="00F60BE2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47544D" w:rsidRDefault="0047544D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C1FD7" w:rsidRDefault="006C1FD7">
      <w:pPr>
        <w:jc w:val="both"/>
      </w:pPr>
    </w:p>
    <w:p w:rsidR="006E5093" w:rsidRDefault="006E5093">
      <w:pPr>
        <w:jc w:val="both"/>
      </w:pPr>
    </w:p>
    <w:p w:rsidR="00BD7477" w:rsidRDefault="00BD7477">
      <w:pPr>
        <w:jc w:val="both"/>
      </w:pPr>
    </w:p>
    <w:p w:rsidR="00BD7477" w:rsidRDefault="00BD7477">
      <w:pPr>
        <w:jc w:val="both"/>
      </w:pPr>
    </w:p>
    <w:p w:rsidR="00BD7477" w:rsidRDefault="00BD7477">
      <w:pPr>
        <w:jc w:val="both"/>
      </w:pPr>
    </w:p>
    <w:p w:rsidR="00BD7477" w:rsidRDefault="00BD7477">
      <w:pPr>
        <w:jc w:val="both"/>
      </w:pPr>
    </w:p>
    <w:p w:rsidR="006E5093" w:rsidRDefault="006E5093">
      <w:pPr>
        <w:jc w:val="both"/>
      </w:pPr>
    </w:p>
    <w:p w:rsidR="0056707A" w:rsidRDefault="0056707A">
      <w:pPr>
        <w:jc w:val="both"/>
      </w:pPr>
    </w:p>
    <w:p w:rsidR="00360F87" w:rsidRDefault="00360F87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360F87" w:rsidRDefault="00360F8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протоколу № </w:t>
      </w:r>
      <w:r w:rsidR="0047544D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7A0B65">
        <w:rPr>
          <w:sz w:val="28"/>
          <w:szCs w:val="28"/>
        </w:rPr>
        <w:t>6</w:t>
      </w:r>
      <w:r>
        <w:rPr>
          <w:sz w:val="28"/>
          <w:szCs w:val="28"/>
        </w:rPr>
        <w:t>/201</w:t>
      </w:r>
      <w:r w:rsidR="00EA506D">
        <w:rPr>
          <w:sz w:val="28"/>
          <w:szCs w:val="28"/>
        </w:rPr>
        <w:t>5</w:t>
      </w:r>
    </w:p>
    <w:p w:rsidR="00360F87" w:rsidRDefault="006E5093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</w:t>
      </w:r>
      <w:r w:rsidR="0047544D">
        <w:rPr>
          <w:sz w:val="28"/>
          <w:szCs w:val="28"/>
        </w:rPr>
        <w:t>12</w:t>
      </w:r>
      <w:r>
        <w:rPr>
          <w:sz w:val="28"/>
          <w:szCs w:val="28"/>
        </w:rPr>
        <w:t xml:space="preserve">» </w:t>
      </w:r>
      <w:r w:rsidR="0047544D">
        <w:rPr>
          <w:sz w:val="28"/>
          <w:szCs w:val="28"/>
        </w:rPr>
        <w:t>сентября</w:t>
      </w:r>
      <w:r w:rsidR="006C1FD7">
        <w:rPr>
          <w:sz w:val="28"/>
          <w:szCs w:val="28"/>
        </w:rPr>
        <w:t xml:space="preserve"> 2016 </w:t>
      </w:r>
      <w:r>
        <w:rPr>
          <w:sz w:val="28"/>
          <w:szCs w:val="28"/>
        </w:rPr>
        <w:t>г.</w:t>
      </w:r>
    </w:p>
    <w:p w:rsidR="006E5093" w:rsidRDefault="006E5093">
      <w:pPr>
        <w:jc w:val="right"/>
        <w:rPr>
          <w:sz w:val="28"/>
          <w:szCs w:val="28"/>
        </w:rPr>
      </w:pPr>
      <w:r>
        <w:rPr>
          <w:sz w:val="28"/>
          <w:szCs w:val="28"/>
        </w:rPr>
        <w:t>1</w:t>
      </w:r>
      <w:r w:rsidR="0047544D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00 мин.</w:t>
      </w:r>
    </w:p>
    <w:p w:rsidR="006E5093" w:rsidRDefault="006E5093">
      <w:pPr>
        <w:jc w:val="right"/>
        <w:rPr>
          <w:sz w:val="28"/>
          <w:szCs w:val="28"/>
        </w:rPr>
      </w:pPr>
    </w:p>
    <w:p w:rsidR="00360F87" w:rsidRDefault="00360F8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Сведения о выставляем</w:t>
      </w:r>
      <w:r w:rsidR="0047544D">
        <w:rPr>
          <w:rFonts w:ascii="Times New Roman" w:hAnsi="Times New Roman" w:cs="Times New Roman"/>
          <w:b/>
          <w:sz w:val="28"/>
          <w:szCs w:val="28"/>
        </w:rPr>
        <w:t>ом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аукцион земельн</w:t>
      </w:r>
      <w:r w:rsidR="0047544D">
        <w:rPr>
          <w:rFonts w:ascii="Times New Roman" w:hAnsi="Times New Roman" w:cs="Times New Roman"/>
          <w:b/>
          <w:sz w:val="28"/>
          <w:szCs w:val="28"/>
        </w:rPr>
        <w:t>ом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47544D">
        <w:rPr>
          <w:rFonts w:ascii="Times New Roman" w:hAnsi="Times New Roman" w:cs="Times New Roman"/>
          <w:b/>
          <w:sz w:val="28"/>
          <w:szCs w:val="28"/>
        </w:rPr>
        <w:t>е</w:t>
      </w:r>
    </w:p>
    <w:p w:rsidR="00360F87" w:rsidRDefault="00360F87">
      <w:pPr>
        <w:pStyle w:val="ConsPlusNormal"/>
        <w:widowControl/>
        <w:ind w:firstLine="0"/>
        <w:jc w:val="both"/>
      </w:pPr>
    </w:p>
    <w:p w:rsidR="006C1FD7" w:rsidRPr="006C1FD7" w:rsidRDefault="006C1FD7" w:rsidP="006C1FD7">
      <w:pPr>
        <w:pStyle w:val="af5"/>
        <w:ind w:firstLine="708"/>
        <w:rPr>
          <w:rFonts w:ascii="Times New Roman" w:hAnsi="Times New Roman"/>
          <w:sz w:val="28"/>
          <w:szCs w:val="28"/>
        </w:rPr>
      </w:pPr>
      <w:r w:rsidRPr="006C1FD7">
        <w:rPr>
          <w:rFonts w:ascii="Times New Roman" w:hAnsi="Times New Roman"/>
          <w:b/>
          <w:sz w:val="28"/>
          <w:szCs w:val="28"/>
        </w:rPr>
        <w:t xml:space="preserve">Лот № </w:t>
      </w:r>
      <w:r w:rsidR="007A0B65">
        <w:rPr>
          <w:rFonts w:ascii="Times New Roman" w:hAnsi="Times New Roman"/>
          <w:b/>
          <w:sz w:val="28"/>
          <w:szCs w:val="28"/>
        </w:rPr>
        <w:t>8</w:t>
      </w:r>
    </w:p>
    <w:p w:rsidR="007A0B65" w:rsidRPr="007A0B65" w:rsidRDefault="007A0B65" w:rsidP="007A0B65">
      <w:pPr>
        <w:pStyle w:val="af5"/>
        <w:rPr>
          <w:rFonts w:ascii="Times New Roman" w:hAnsi="Times New Roman"/>
          <w:sz w:val="28"/>
          <w:szCs w:val="28"/>
        </w:rPr>
      </w:pPr>
      <w:r w:rsidRPr="007A0B65">
        <w:rPr>
          <w:rFonts w:ascii="Times New Roman" w:hAnsi="Times New Roman"/>
          <w:sz w:val="28"/>
          <w:szCs w:val="28"/>
        </w:rPr>
        <w:t>Характеристика земельного участка:</w:t>
      </w:r>
    </w:p>
    <w:p w:rsidR="007A0B65" w:rsidRPr="007A0B65" w:rsidRDefault="007A0B65" w:rsidP="007A0B65">
      <w:pPr>
        <w:pStyle w:val="af5"/>
        <w:rPr>
          <w:rFonts w:ascii="Times New Roman" w:hAnsi="Times New Roman"/>
          <w:sz w:val="28"/>
          <w:szCs w:val="28"/>
        </w:rPr>
      </w:pPr>
      <w:r w:rsidRPr="007A0B65">
        <w:rPr>
          <w:rFonts w:ascii="Times New Roman" w:hAnsi="Times New Roman"/>
          <w:sz w:val="28"/>
          <w:szCs w:val="28"/>
        </w:rPr>
        <w:t>- площадь - 171 кв.м.;</w:t>
      </w:r>
    </w:p>
    <w:p w:rsidR="007A0B65" w:rsidRPr="007A0B65" w:rsidRDefault="007A0B65" w:rsidP="007A0B65">
      <w:pPr>
        <w:pStyle w:val="af5"/>
        <w:rPr>
          <w:rFonts w:ascii="Times New Roman" w:hAnsi="Times New Roman"/>
          <w:sz w:val="28"/>
          <w:szCs w:val="28"/>
        </w:rPr>
      </w:pPr>
      <w:r w:rsidRPr="007A0B65">
        <w:rPr>
          <w:rFonts w:ascii="Times New Roman" w:hAnsi="Times New Roman"/>
          <w:sz w:val="28"/>
          <w:szCs w:val="28"/>
        </w:rPr>
        <w:t>- кадастровый номер - 46:11:111002:656;</w:t>
      </w:r>
    </w:p>
    <w:p w:rsidR="007A0B65" w:rsidRPr="007A0B65" w:rsidRDefault="007A0B65" w:rsidP="007A0B65">
      <w:pPr>
        <w:pStyle w:val="af5"/>
        <w:rPr>
          <w:rFonts w:ascii="Times New Roman" w:hAnsi="Times New Roman"/>
          <w:sz w:val="28"/>
          <w:szCs w:val="28"/>
        </w:rPr>
      </w:pPr>
      <w:r w:rsidRPr="007A0B65">
        <w:rPr>
          <w:rFonts w:ascii="Times New Roman" w:hAnsi="Times New Roman"/>
          <w:sz w:val="28"/>
          <w:szCs w:val="28"/>
        </w:rPr>
        <w:t>- категория земель - земли населенных пунктов;</w:t>
      </w:r>
    </w:p>
    <w:p w:rsidR="007A0B65" w:rsidRPr="007A0B65" w:rsidRDefault="007A0B65" w:rsidP="007A0B65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7A0B65">
        <w:rPr>
          <w:rFonts w:ascii="Times New Roman" w:hAnsi="Times New Roman"/>
          <w:sz w:val="28"/>
          <w:szCs w:val="28"/>
        </w:rPr>
        <w:t>- разрешенное использование - под малоэтажную жилую застройку (индивидуальное жилищное строительство, размещение дачных домов и садовых домов);</w:t>
      </w:r>
    </w:p>
    <w:p w:rsidR="007A0B65" w:rsidRPr="007A0B65" w:rsidRDefault="007A0B65" w:rsidP="007A0B65">
      <w:pPr>
        <w:pStyle w:val="af5"/>
        <w:tabs>
          <w:tab w:val="left" w:pos="5242"/>
        </w:tabs>
        <w:rPr>
          <w:rFonts w:ascii="Times New Roman" w:hAnsi="Times New Roman"/>
          <w:sz w:val="28"/>
          <w:szCs w:val="28"/>
        </w:rPr>
      </w:pPr>
      <w:r w:rsidRPr="007A0B65">
        <w:rPr>
          <w:rFonts w:ascii="Times New Roman" w:hAnsi="Times New Roman"/>
          <w:sz w:val="28"/>
          <w:szCs w:val="28"/>
        </w:rPr>
        <w:t>- обременение - нет;</w:t>
      </w:r>
    </w:p>
    <w:p w:rsidR="007A0B65" w:rsidRPr="007A0B65" w:rsidRDefault="007A0B65" w:rsidP="007A0B65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7A0B65">
        <w:rPr>
          <w:rFonts w:ascii="Times New Roman" w:hAnsi="Times New Roman"/>
          <w:sz w:val="28"/>
          <w:szCs w:val="28"/>
        </w:rPr>
        <w:t>- местоположение земельного участка - Курская область, Курский район, Нижнемедведицкий сельсовет, п. Касиновский;</w:t>
      </w:r>
    </w:p>
    <w:p w:rsidR="007A0B65" w:rsidRPr="007A0B65" w:rsidRDefault="007A0B65" w:rsidP="007A0B65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A0B65">
        <w:rPr>
          <w:rFonts w:ascii="Times New Roman" w:hAnsi="Times New Roman" w:cs="Times New Roman"/>
          <w:sz w:val="28"/>
          <w:szCs w:val="28"/>
        </w:rPr>
        <w:t>- право собственности.</w:t>
      </w:r>
    </w:p>
    <w:p w:rsidR="007A0B65" w:rsidRPr="007A0B65" w:rsidRDefault="007A0B65" w:rsidP="007A0B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B65">
        <w:rPr>
          <w:rFonts w:ascii="Times New Roman" w:hAnsi="Times New Roman" w:cs="Times New Roman"/>
          <w:sz w:val="28"/>
          <w:szCs w:val="28"/>
        </w:rPr>
        <w:t>Оплата цены земельного участка осуществляется путем внесения единовременного платежа.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60"/>
        <w:gridCol w:w="4255"/>
      </w:tblGrid>
      <w:tr w:rsidR="007A0B65" w:rsidRPr="007A0B65" w:rsidTr="007A0B65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B65" w:rsidRPr="007A0B65" w:rsidRDefault="007A0B65" w:rsidP="007A0B65">
            <w:pPr>
              <w:pStyle w:val="ConsPlusNormal"/>
              <w:widowControl/>
              <w:snapToGrid w:val="0"/>
              <w:ind w:firstLine="0"/>
              <w:jc w:val="both"/>
              <w:rPr>
                <w:sz w:val="28"/>
                <w:szCs w:val="28"/>
              </w:rPr>
            </w:pPr>
            <w:r w:rsidRPr="007A0B65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продажи права на земельный участок </w:t>
            </w:r>
            <w:r w:rsidRPr="007A0B65"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B65" w:rsidRPr="007A0B65" w:rsidRDefault="007A0B65" w:rsidP="007A0B65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B65">
              <w:rPr>
                <w:rFonts w:ascii="Times New Roman" w:hAnsi="Times New Roman" w:cs="Times New Roman"/>
                <w:sz w:val="28"/>
                <w:szCs w:val="28"/>
              </w:rPr>
              <w:t xml:space="preserve">10 868 руб. 76 коп. </w:t>
            </w:r>
          </w:p>
        </w:tc>
      </w:tr>
      <w:tr w:rsidR="007A0B65" w:rsidRPr="007A0B65" w:rsidTr="007A0B65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B65" w:rsidRPr="007A0B65" w:rsidRDefault="007A0B65" w:rsidP="007A0B65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B65">
              <w:rPr>
                <w:rFonts w:ascii="Times New Roman" w:hAnsi="Times New Roman" w:cs="Times New Roman"/>
                <w:sz w:val="28"/>
                <w:szCs w:val="28"/>
              </w:rPr>
              <w:t xml:space="preserve">Сумма задатка (100%)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B65" w:rsidRPr="007A0B65" w:rsidRDefault="007A0B65" w:rsidP="007A0B65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B65">
              <w:rPr>
                <w:rFonts w:ascii="Times New Roman" w:hAnsi="Times New Roman" w:cs="Times New Roman"/>
                <w:sz w:val="28"/>
                <w:szCs w:val="28"/>
              </w:rPr>
              <w:t>10 868 руб. 76 коп.</w:t>
            </w:r>
          </w:p>
        </w:tc>
      </w:tr>
      <w:tr w:rsidR="007A0B65" w:rsidRPr="007A0B65" w:rsidTr="007A0B65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0B65" w:rsidRPr="007A0B65" w:rsidRDefault="007A0B65" w:rsidP="007A0B65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B65">
              <w:rPr>
                <w:rFonts w:ascii="Times New Roman" w:hAnsi="Times New Roman" w:cs="Times New Roman"/>
                <w:sz w:val="28"/>
                <w:szCs w:val="28"/>
              </w:rPr>
              <w:t xml:space="preserve">«Шаг аукциона»   (от 1до 3%)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B65" w:rsidRPr="007A0B65" w:rsidRDefault="007A0B65" w:rsidP="007A0B65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B65">
              <w:rPr>
                <w:rFonts w:ascii="Times New Roman" w:hAnsi="Times New Roman" w:cs="Times New Roman"/>
                <w:sz w:val="28"/>
                <w:szCs w:val="28"/>
              </w:rPr>
              <w:t>326 руб. 06 коп.</w:t>
            </w:r>
          </w:p>
        </w:tc>
      </w:tr>
    </w:tbl>
    <w:p w:rsidR="00360F87" w:rsidRPr="007A0B65" w:rsidRDefault="00360F87" w:rsidP="007A0B65">
      <w:pPr>
        <w:pStyle w:val="af5"/>
        <w:rPr>
          <w:sz w:val="28"/>
          <w:szCs w:val="28"/>
        </w:rPr>
      </w:pPr>
    </w:p>
    <w:sectPr w:rsidR="00360F87" w:rsidRPr="007A0B65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>
    <w:nsid w:val="0000000E"/>
    <w:multiLevelType w:val="multilevel"/>
    <w:tmpl w:val="0000000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1">
    <w:nsid w:val="0000000F"/>
    <w:multiLevelType w:val="multilevel"/>
    <w:tmpl w:val="0000000F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>
    <w:nsid w:val="00000010"/>
    <w:multiLevelType w:val="multilevel"/>
    <w:tmpl w:val="000000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4">
    <w:nsid w:val="00000019"/>
    <w:multiLevelType w:val="multilevel"/>
    <w:tmpl w:val="000000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>
    <w:nsid w:val="0000001A"/>
    <w:multiLevelType w:val="multilevel"/>
    <w:tmpl w:val="0000001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>
    <w:nsid w:val="112E3379"/>
    <w:multiLevelType w:val="multilevel"/>
    <w:tmpl w:val="69BCD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01C6E1E"/>
    <w:multiLevelType w:val="hybridMultilevel"/>
    <w:tmpl w:val="95463F0C"/>
    <w:lvl w:ilvl="0" w:tplc="23AE4C6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3B78A5"/>
    <w:multiLevelType w:val="hybridMultilevel"/>
    <w:tmpl w:val="B1DE0940"/>
    <w:lvl w:ilvl="0" w:tplc="E74CFBD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6"/>
    <w:lvlOverride w:ilvl="0">
      <w:startOverride w:val="1"/>
    </w:lvlOverride>
  </w:num>
  <w:num w:numId="10">
    <w:abstractNumId w:val="12"/>
  </w:num>
  <w:num w:numId="11">
    <w:abstractNumId w:val="13"/>
  </w:num>
  <w:num w:numId="12">
    <w:abstractNumId w:val="8"/>
  </w:num>
  <w:num w:numId="13">
    <w:abstractNumId w:val="10"/>
  </w:num>
  <w:num w:numId="14">
    <w:abstractNumId w:val="11"/>
  </w:num>
  <w:num w:numId="15">
    <w:abstractNumId w:val="17"/>
  </w:num>
  <w:num w:numId="16">
    <w:abstractNumId w:val="18"/>
  </w:num>
  <w:num w:numId="17">
    <w:abstractNumId w:val="9"/>
  </w:num>
  <w:num w:numId="18">
    <w:abstractNumId w:val="14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105"/>
    <w:rsid w:val="00003A1D"/>
    <w:rsid w:val="00070575"/>
    <w:rsid w:val="00083743"/>
    <w:rsid w:val="00110105"/>
    <w:rsid w:val="0014434E"/>
    <w:rsid w:val="001C54A6"/>
    <w:rsid w:val="001F0454"/>
    <w:rsid w:val="001F2B11"/>
    <w:rsid w:val="0025542B"/>
    <w:rsid w:val="00270205"/>
    <w:rsid w:val="002B30DB"/>
    <w:rsid w:val="002C6E2E"/>
    <w:rsid w:val="002F05BB"/>
    <w:rsid w:val="00325D6C"/>
    <w:rsid w:val="00360F87"/>
    <w:rsid w:val="003D4306"/>
    <w:rsid w:val="00407EF3"/>
    <w:rsid w:val="004142C8"/>
    <w:rsid w:val="00423073"/>
    <w:rsid w:val="00450F1C"/>
    <w:rsid w:val="0047544D"/>
    <w:rsid w:val="00494483"/>
    <w:rsid w:val="004B7D3B"/>
    <w:rsid w:val="0056707A"/>
    <w:rsid w:val="005741C2"/>
    <w:rsid w:val="005B7448"/>
    <w:rsid w:val="005C152C"/>
    <w:rsid w:val="006252A5"/>
    <w:rsid w:val="006311C4"/>
    <w:rsid w:val="00655654"/>
    <w:rsid w:val="00672EDD"/>
    <w:rsid w:val="00685A23"/>
    <w:rsid w:val="00692E8B"/>
    <w:rsid w:val="006A02F6"/>
    <w:rsid w:val="006C1FD7"/>
    <w:rsid w:val="006E1483"/>
    <w:rsid w:val="006E5093"/>
    <w:rsid w:val="006F0009"/>
    <w:rsid w:val="00757BB3"/>
    <w:rsid w:val="007A0B65"/>
    <w:rsid w:val="007E0FC3"/>
    <w:rsid w:val="007F213B"/>
    <w:rsid w:val="0080608B"/>
    <w:rsid w:val="00830662"/>
    <w:rsid w:val="008543FC"/>
    <w:rsid w:val="00874999"/>
    <w:rsid w:val="00883F02"/>
    <w:rsid w:val="008B4E8C"/>
    <w:rsid w:val="008C100C"/>
    <w:rsid w:val="008C65EC"/>
    <w:rsid w:val="008E63D7"/>
    <w:rsid w:val="009A5EB2"/>
    <w:rsid w:val="009B06A4"/>
    <w:rsid w:val="009F1497"/>
    <w:rsid w:val="00A44A13"/>
    <w:rsid w:val="00A6534C"/>
    <w:rsid w:val="00A704A8"/>
    <w:rsid w:val="00AE0491"/>
    <w:rsid w:val="00B03F1B"/>
    <w:rsid w:val="00B04226"/>
    <w:rsid w:val="00B624EA"/>
    <w:rsid w:val="00BD7477"/>
    <w:rsid w:val="00BF0802"/>
    <w:rsid w:val="00C80EA6"/>
    <w:rsid w:val="00CC403F"/>
    <w:rsid w:val="00D13D4D"/>
    <w:rsid w:val="00D91AAF"/>
    <w:rsid w:val="00DA5B13"/>
    <w:rsid w:val="00E007A5"/>
    <w:rsid w:val="00E16D14"/>
    <w:rsid w:val="00E83B58"/>
    <w:rsid w:val="00EA506D"/>
    <w:rsid w:val="00F078B2"/>
    <w:rsid w:val="00F3184A"/>
    <w:rsid w:val="00F60BE2"/>
    <w:rsid w:val="00F775FD"/>
    <w:rsid w:val="00F93E81"/>
    <w:rsid w:val="00FD6D68"/>
    <w:rsid w:val="00FF4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cs="Calibri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4"/>
      </w:numPr>
      <w:ind w:right="-3619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ascii="Symbol" w:hAnsi="Symbol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8Num5z0">
    <w:name w:val="WW8Num5z0"/>
    <w:rPr>
      <w:sz w:val="28"/>
    </w:rPr>
  </w:style>
  <w:style w:type="character" w:customStyle="1" w:styleId="WW8Num6z0">
    <w:name w:val="WW8Num6z0"/>
    <w:rPr>
      <w:rFonts w:ascii="Symbol" w:hAnsi="Symbol" w:cs="StarSymbol"/>
      <w:sz w:val="18"/>
      <w:szCs w:val="18"/>
    </w:rPr>
  </w:style>
  <w:style w:type="character" w:customStyle="1" w:styleId="WW8Num7z0">
    <w:name w:val="WW8Num7z0"/>
    <w:rPr>
      <w:rFonts w:ascii="Symbol" w:hAnsi="Symbol" w:cs="StarSymbol"/>
      <w:sz w:val="18"/>
      <w:szCs w:val="18"/>
    </w:rPr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9z0">
    <w:name w:val="WW8Num9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8Num11z0">
    <w:name w:val="WW8Num11z0"/>
    <w:rPr>
      <w:rFonts w:ascii="Symbol" w:hAnsi="Symbol" w:cs="StarSymbol"/>
      <w:sz w:val="18"/>
      <w:szCs w:val="18"/>
    </w:rPr>
  </w:style>
  <w:style w:type="character" w:customStyle="1" w:styleId="WW8Num12z0">
    <w:name w:val="WW8Num12z0"/>
    <w:rPr>
      <w:rFonts w:ascii="Symbol" w:hAnsi="Symbol" w:cs="StarSymbol"/>
      <w:sz w:val="18"/>
      <w:szCs w:val="18"/>
    </w:rPr>
  </w:style>
  <w:style w:type="character" w:customStyle="1" w:styleId="WW8Num13z0">
    <w:name w:val="WW8Num13z0"/>
    <w:rPr>
      <w:rFonts w:ascii="Symbol" w:hAnsi="Symbol" w:cs="StarSymbol"/>
      <w:sz w:val="18"/>
      <w:szCs w:val="18"/>
    </w:rPr>
  </w:style>
  <w:style w:type="character" w:customStyle="1" w:styleId="WW8Num14z0">
    <w:name w:val="WW8Num14z0"/>
    <w:rPr>
      <w:rFonts w:ascii="Symbol" w:hAnsi="Symbol" w:cs="StarSymbol"/>
      <w:sz w:val="18"/>
      <w:szCs w:val="18"/>
    </w:rPr>
  </w:style>
  <w:style w:type="character" w:customStyle="1" w:styleId="WW8Num15z0">
    <w:name w:val="WW8Num15z0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basedOn w:val="10"/>
    <w:rPr>
      <w:rFonts w:ascii="Times New Roman" w:eastAsia="Times New Roman" w:hAnsi="Times New Roman" w:cs="Times New Roman"/>
      <w:sz w:val="28"/>
      <w:szCs w:val="20"/>
    </w:rPr>
  </w:style>
  <w:style w:type="character" w:customStyle="1" w:styleId="a3">
    <w:name w:val="Название Знак"/>
    <w:basedOn w:val="10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10"/>
    <w:rPr>
      <w:rFonts w:ascii="Times New Roman" w:eastAsia="Times New Roman" w:hAnsi="Times New Roman" w:cs="Times New Roman"/>
      <w:sz w:val="28"/>
      <w:szCs w:val="20"/>
    </w:rPr>
  </w:style>
  <w:style w:type="character" w:customStyle="1" w:styleId="3">
    <w:name w:val="Основной текст 3 Знак"/>
    <w:basedOn w:val="1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 Знак"/>
    <w:basedOn w:val="10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выноски Знак"/>
    <w:basedOn w:val="10"/>
    <w:rPr>
      <w:rFonts w:ascii="Tahoma" w:eastAsia="Times New Roman" w:hAnsi="Tahoma" w:cs="Tahoma"/>
      <w:sz w:val="16"/>
      <w:szCs w:val="16"/>
    </w:rPr>
  </w:style>
  <w:style w:type="character" w:customStyle="1" w:styleId="a7">
    <w:name w:val="Символ нумерации"/>
  </w:style>
  <w:style w:type="character" w:customStyle="1" w:styleId="a8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8Num19z0">
    <w:name w:val="WW8Num19z0"/>
    <w:rPr>
      <w:rFonts w:ascii="Symbol" w:hAnsi="Symbol" w:cs="StarSymbol"/>
      <w:sz w:val="18"/>
      <w:szCs w:val="18"/>
    </w:rPr>
  </w:style>
  <w:style w:type="character" w:customStyle="1" w:styleId="WW8Num20z0">
    <w:name w:val="WW8Num20z0"/>
    <w:rPr>
      <w:rFonts w:ascii="Symbol" w:hAnsi="Symbol" w:cs="StarSymbol"/>
      <w:sz w:val="18"/>
      <w:szCs w:val="18"/>
    </w:rPr>
  </w:style>
  <w:style w:type="character" w:customStyle="1" w:styleId="WW8Num21z0">
    <w:name w:val="WW8Num21z0"/>
    <w:rPr>
      <w:rFonts w:ascii="Symbol" w:hAnsi="Symbol" w:cs="StarSymbol"/>
      <w:sz w:val="18"/>
      <w:szCs w:val="18"/>
    </w:rPr>
  </w:style>
  <w:style w:type="character" w:customStyle="1" w:styleId="WW8Num22z0">
    <w:name w:val="WW8Num22z0"/>
    <w:rPr>
      <w:rFonts w:ascii="Symbol" w:hAnsi="Symbol" w:cs="StarSymbol"/>
      <w:sz w:val="18"/>
      <w:szCs w:val="18"/>
    </w:rPr>
  </w:style>
  <w:style w:type="character" w:customStyle="1" w:styleId="WW8Num23z0">
    <w:name w:val="WW8Num23z0"/>
    <w:rPr>
      <w:rFonts w:ascii="Symbol" w:hAnsi="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8Num25z0">
    <w:name w:val="WW8Num25z0"/>
    <w:rPr>
      <w:rFonts w:ascii="Symbol" w:hAnsi="Symbol" w:cs="StarSymbol"/>
      <w:sz w:val="18"/>
      <w:szCs w:val="18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c">
    <w:name w:val="Title"/>
    <w:basedOn w:val="a"/>
    <w:next w:val="ad"/>
    <w:qFormat/>
    <w:pPr>
      <w:jc w:val="center"/>
    </w:pPr>
    <w:rPr>
      <w:sz w:val="28"/>
    </w:rPr>
  </w:style>
  <w:style w:type="paragraph" w:styleId="ad">
    <w:name w:val="Subtitle"/>
    <w:basedOn w:val="a9"/>
    <w:next w:val="aa"/>
    <w:qFormat/>
    <w:pPr>
      <w:jc w:val="center"/>
    </w:pPr>
    <w:rPr>
      <w:i/>
      <w:iCs/>
    </w:rPr>
  </w:style>
  <w:style w:type="paragraph" w:styleId="ae">
    <w:name w:val="Body Text Indent"/>
    <w:basedOn w:val="a"/>
    <w:pPr>
      <w:ind w:firstLine="709"/>
      <w:jc w:val="both"/>
    </w:pPr>
    <w:rPr>
      <w:sz w:val="28"/>
    </w:rPr>
  </w:style>
  <w:style w:type="paragraph" w:customStyle="1" w:styleId="31">
    <w:name w:val="Основной текст 31"/>
    <w:basedOn w:val="a"/>
    <w:pPr>
      <w:jc w:val="center"/>
    </w:pPr>
    <w:rPr>
      <w:b/>
      <w:sz w:val="28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link w:val="ConsNormal0"/>
    <w:pPr>
      <w:widowControl w:val="0"/>
      <w:suppressAutoHyphens/>
      <w:autoSpaceDE w:val="0"/>
      <w:ind w:right="19772" w:firstLine="720"/>
    </w:pPr>
    <w:rPr>
      <w:rFonts w:ascii="Arial" w:hAnsi="Arial" w:cs="Arial"/>
      <w:sz w:val="18"/>
      <w:szCs w:val="18"/>
      <w:lang w:eastAsia="ar-SA"/>
    </w:rPr>
  </w:style>
  <w:style w:type="paragraph" w:styleId="af">
    <w:name w:val="List Paragraph"/>
    <w:basedOn w:val="a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3">
    <w:name w:val="Normal (Web)"/>
    <w:basedOn w:val="a"/>
    <w:rsid w:val="00110105"/>
    <w:pPr>
      <w:suppressAutoHyphens w:val="0"/>
      <w:spacing w:before="100" w:beforeAutospacing="1" w:after="119"/>
    </w:pPr>
    <w:rPr>
      <w:rFonts w:cs="Times New Roman"/>
      <w:sz w:val="24"/>
      <w:szCs w:val="24"/>
      <w:lang w:eastAsia="ru-RU"/>
    </w:rPr>
  </w:style>
  <w:style w:type="character" w:customStyle="1" w:styleId="ConsNormal0">
    <w:name w:val="ConsNormal Знак"/>
    <w:basedOn w:val="a0"/>
    <w:link w:val="ConsNormal"/>
    <w:rsid w:val="00B624EA"/>
    <w:rPr>
      <w:rFonts w:ascii="Arial" w:hAnsi="Arial" w:cs="Arial"/>
      <w:sz w:val="18"/>
      <w:szCs w:val="18"/>
      <w:lang w:val="ru-RU" w:eastAsia="ar-SA" w:bidi="ar-SA"/>
    </w:rPr>
  </w:style>
  <w:style w:type="character" w:styleId="af4">
    <w:name w:val="Hyperlink"/>
    <w:uiPriority w:val="99"/>
    <w:rsid w:val="001F0454"/>
    <w:rPr>
      <w:color w:val="000080"/>
      <w:u w:val="single"/>
    </w:rPr>
  </w:style>
  <w:style w:type="paragraph" w:styleId="af5">
    <w:name w:val="No Spacing"/>
    <w:uiPriority w:val="1"/>
    <w:qFormat/>
    <w:rsid w:val="00BF0802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5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medvedica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7449</CharactersWithSpaces>
  <SharedDoc>false</SharedDoc>
  <HLinks>
    <vt:vector size="6" baseType="variant">
      <vt:variant>
        <vt:i4>5242907</vt:i4>
      </vt:variant>
      <vt:variant>
        <vt:i4>0</vt:i4>
      </vt:variant>
      <vt:variant>
        <vt:i4>0</vt:i4>
      </vt:variant>
      <vt:variant>
        <vt:i4>5</vt:i4>
      </vt:variant>
      <vt:variant>
        <vt:lpwstr>http://www.nmedvedica.rkursk.ru/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User</cp:lastModifiedBy>
  <cp:revision>2</cp:revision>
  <cp:lastPrinted>2015-03-13T12:39:00Z</cp:lastPrinted>
  <dcterms:created xsi:type="dcterms:W3CDTF">2016-09-12T10:47:00Z</dcterms:created>
  <dcterms:modified xsi:type="dcterms:W3CDTF">2016-09-12T10:47:00Z</dcterms:modified>
</cp:coreProperties>
</file>